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10D" w:rsidRPr="00522123" w:rsidRDefault="00A01EC0" w:rsidP="00CF57C8">
      <w:pPr>
        <w:pStyle w:val="TytuSST"/>
        <w:widowControl w:val="0"/>
        <w:suppressLineNumbers/>
        <w:suppressAutoHyphens/>
        <w:rPr>
          <w:sz w:val="18"/>
          <w:szCs w:val="18"/>
        </w:rPr>
      </w:pPr>
      <w:r w:rsidRPr="00522123">
        <w:rPr>
          <w:sz w:val="18"/>
          <w:szCs w:val="18"/>
        </w:rPr>
        <w:t>d.0</w:t>
      </w:r>
      <w:r w:rsidR="00742CF5" w:rsidRPr="00522123">
        <w:rPr>
          <w:sz w:val="18"/>
          <w:szCs w:val="18"/>
        </w:rPr>
        <w:t>5</w:t>
      </w:r>
      <w:r w:rsidR="0099110D" w:rsidRPr="00522123">
        <w:rPr>
          <w:sz w:val="18"/>
          <w:szCs w:val="18"/>
        </w:rPr>
        <w:t>.00.00</w:t>
      </w:r>
      <w:r w:rsidR="0099110D" w:rsidRPr="00522123">
        <w:rPr>
          <w:sz w:val="18"/>
          <w:szCs w:val="18"/>
        </w:rPr>
        <w:tab/>
      </w:r>
      <w:r w:rsidR="00742CF5" w:rsidRPr="00522123">
        <w:rPr>
          <w:sz w:val="18"/>
          <w:szCs w:val="18"/>
        </w:rPr>
        <w:t>NAWIERZCHNIE</w:t>
      </w:r>
    </w:p>
    <w:p w:rsidR="00741A6E" w:rsidRPr="00522123" w:rsidRDefault="00741A6E" w:rsidP="00741A6E">
      <w:pPr>
        <w:pStyle w:val="TytuSST"/>
        <w:ind w:left="1695" w:hanging="1695"/>
        <w:rPr>
          <w:sz w:val="18"/>
          <w:szCs w:val="18"/>
        </w:rPr>
      </w:pPr>
      <w:r w:rsidRPr="00522123">
        <w:rPr>
          <w:sz w:val="18"/>
          <w:szCs w:val="18"/>
        </w:rPr>
        <w:t>D.0</w:t>
      </w:r>
      <w:r w:rsidR="00742CF5" w:rsidRPr="00522123">
        <w:rPr>
          <w:sz w:val="18"/>
          <w:szCs w:val="18"/>
        </w:rPr>
        <w:t>5</w:t>
      </w:r>
      <w:r w:rsidRPr="00522123">
        <w:rPr>
          <w:sz w:val="18"/>
          <w:szCs w:val="18"/>
        </w:rPr>
        <w:t>.0</w:t>
      </w:r>
      <w:r w:rsidR="006C0207" w:rsidRPr="00522123">
        <w:rPr>
          <w:sz w:val="18"/>
          <w:szCs w:val="18"/>
        </w:rPr>
        <w:t>3</w:t>
      </w:r>
      <w:r w:rsidRPr="00522123">
        <w:rPr>
          <w:sz w:val="18"/>
          <w:szCs w:val="18"/>
        </w:rPr>
        <w:t>.</w:t>
      </w:r>
      <w:r w:rsidR="00364BBC" w:rsidRPr="00522123">
        <w:rPr>
          <w:sz w:val="18"/>
          <w:szCs w:val="18"/>
        </w:rPr>
        <w:t>11</w:t>
      </w:r>
      <w:r w:rsidRPr="00522123">
        <w:rPr>
          <w:sz w:val="18"/>
          <w:szCs w:val="18"/>
        </w:rPr>
        <w:tab/>
      </w:r>
      <w:r w:rsidR="00364BBC" w:rsidRPr="00522123">
        <w:rPr>
          <w:sz w:val="18"/>
          <w:szCs w:val="18"/>
        </w:rPr>
        <w:t>FREZOWANIE NAWIERZCHNI BITUMICZNEJ NA ZIMNO</w:t>
      </w:r>
    </w:p>
    <w:p w:rsidR="00BB782C" w:rsidRPr="00522123" w:rsidRDefault="00BB782C" w:rsidP="00CF57C8">
      <w:pPr>
        <w:pStyle w:val="Nagwek1"/>
        <w:keepNext w:val="0"/>
        <w:widowControl w:val="0"/>
        <w:suppressLineNumbers/>
        <w:tabs>
          <w:tab w:val="left" w:pos="680"/>
        </w:tabs>
        <w:suppressAutoHyphens/>
        <w:rPr>
          <w:szCs w:val="18"/>
        </w:rPr>
      </w:pPr>
      <w:r w:rsidRPr="00522123">
        <w:rPr>
          <w:szCs w:val="18"/>
        </w:rPr>
        <w:t>WSTĘP</w:t>
      </w:r>
    </w:p>
    <w:p w:rsidR="00BB782C" w:rsidRPr="00522123" w:rsidRDefault="00BB782C" w:rsidP="00CF57C8">
      <w:pPr>
        <w:pStyle w:val="Nagwek2"/>
        <w:keepNext w:val="0"/>
        <w:widowControl w:val="0"/>
        <w:suppressLineNumbers/>
        <w:suppressAutoHyphens/>
        <w:rPr>
          <w:szCs w:val="18"/>
        </w:rPr>
      </w:pPr>
      <w:r w:rsidRPr="00522123">
        <w:rPr>
          <w:szCs w:val="18"/>
        </w:rPr>
        <w:t xml:space="preserve">Przedmiot </w:t>
      </w:r>
      <w:r w:rsidR="006A6788" w:rsidRPr="00522123">
        <w:rPr>
          <w:szCs w:val="18"/>
        </w:rPr>
        <w:t>STWiORB</w:t>
      </w:r>
    </w:p>
    <w:p w:rsidR="00B54890" w:rsidRPr="00522123" w:rsidRDefault="00BB782C" w:rsidP="00BF763E">
      <w:pPr>
        <w:widowControl w:val="0"/>
        <w:suppressLineNumbers/>
        <w:tabs>
          <w:tab w:val="left" w:pos="7511"/>
        </w:tabs>
        <w:suppressAutoHyphens/>
        <w:rPr>
          <w:szCs w:val="18"/>
        </w:rPr>
      </w:pPr>
      <w:r w:rsidRPr="00522123">
        <w:rPr>
          <w:szCs w:val="18"/>
        </w:rPr>
        <w:t>Przedmiotem niniejszych Specyfikacji Technicznych Wykonania i Odbioru Robót Budowlanych są wymagania dotyczące wykonania i odbioru Robót budowlanych związanych</w:t>
      </w:r>
      <w:r w:rsidR="00804259" w:rsidRPr="00522123">
        <w:rPr>
          <w:szCs w:val="18"/>
        </w:rPr>
        <w:t xml:space="preserve"> </w:t>
      </w:r>
      <w:r w:rsidR="00742CF5" w:rsidRPr="00522123">
        <w:rPr>
          <w:szCs w:val="18"/>
        </w:rPr>
        <w:t xml:space="preserve">z wykonaniem </w:t>
      </w:r>
      <w:r w:rsidR="00364BBC" w:rsidRPr="00522123">
        <w:rPr>
          <w:szCs w:val="18"/>
        </w:rPr>
        <w:t>frezowania nawierzchni bitumicznej na zimno</w:t>
      </w:r>
      <w:r w:rsidRPr="00522123">
        <w:rPr>
          <w:szCs w:val="18"/>
        </w:rPr>
        <w:t xml:space="preserve">, w ramach </w:t>
      </w:r>
      <w:r w:rsidR="00B54890" w:rsidRPr="00522123">
        <w:rPr>
          <w:szCs w:val="18"/>
        </w:rPr>
        <w:t xml:space="preserve">zadania: </w:t>
      </w:r>
      <w:r w:rsidR="002F53BE">
        <w:t>adaptacji i dostosowania miejsc pasa drogowego DK44 w Tychach jako stanowiska Kontroli Ruchu Drogowego wraz z miejscem do ważenia pojazdów ciężarowych.</w:t>
      </w:r>
    </w:p>
    <w:p w:rsidR="00BB782C" w:rsidRPr="00522123" w:rsidRDefault="00BB782C" w:rsidP="00CF57C8">
      <w:pPr>
        <w:pStyle w:val="Nagwek2"/>
        <w:keepNext w:val="0"/>
        <w:widowControl w:val="0"/>
        <w:suppressLineNumbers/>
        <w:suppressAutoHyphens/>
        <w:rPr>
          <w:szCs w:val="18"/>
        </w:rPr>
      </w:pPr>
      <w:r w:rsidRPr="00522123">
        <w:rPr>
          <w:szCs w:val="18"/>
        </w:rPr>
        <w:t xml:space="preserve">Zakres stosowania </w:t>
      </w:r>
      <w:r w:rsidR="006A6788" w:rsidRPr="00522123">
        <w:rPr>
          <w:szCs w:val="18"/>
        </w:rPr>
        <w:t>STWiORB</w:t>
      </w:r>
    </w:p>
    <w:p w:rsidR="006A6788" w:rsidRPr="00522123" w:rsidRDefault="006A6788" w:rsidP="00CF57C8">
      <w:pPr>
        <w:widowControl w:val="0"/>
        <w:suppressLineNumbers/>
        <w:tabs>
          <w:tab w:val="left" w:pos="7511"/>
        </w:tabs>
        <w:suppressAutoHyphens/>
        <w:rPr>
          <w:szCs w:val="18"/>
        </w:rPr>
      </w:pPr>
      <w:r w:rsidRPr="00522123">
        <w:rPr>
          <w:szCs w:val="18"/>
        </w:rPr>
        <w:t xml:space="preserve">STWiORB jest stosowana, jako </w:t>
      </w:r>
      <w:r w:rsidR="00532EC6" w:rsidRPr="00522123">
        <w:rPr>
          <w:szCs w:val="18"/>
        </w:rPr>
        <w:t xml:space="preserve">dokument </w:t>
      </w:r>
      <w:r w:rsidRPr="00522123">
        <w:rPr>
          <w:szCs w:val="18"/>
        </w:rPr>
        <w:t>Kontraktowy przy realizacji Robót wymienionych w p. 1.1.</w:t>
      </w:r>
      <w:r w:rsidRPr="00522123">
        <w:rPr>
          <w:szCs w:val="18"/>
        </w:rPr>
        <w:tab/>
      </w:r>
    </w:p>
    <w:p w:rsidR="00BB782C" w:rsidRPr="00522123" w:rsidRDefault="00BB782C" w:rsidP="00CF57C8">
      <w:pPr>
        <w:pStyle w:val="Nagwek2"/>
        <w:keepNext w:val="0"/>
        <w:widowControl w:val="0"/>
        <w:suppressLineNumbers/>
        <w:suppressAutoHyphens/>
        <w:rPr>
          <w:szCs w:val="18"/>
        </w:rPr>
      </w:pPr>
      <w:r w:rsidRPr="00522123">
        <w:rPr>
          <w:szCs w:val="18"/>
        </w:rPr>
        <w:t xml:space="preserve">Zakres Robót objętych </w:t>
      </w:r>
      <w:r w:rsidR="006A6788" w:rsidRPr="00522123">
        <w:rPr>
          <w:szCs w:val="18"/>
        </w:rPr>
        <w:t>STWiORB</w:t>
      </w:r>
    </w:p>
    <w:p w:rsidR="00C74ADC" w:rsidRPr="00522123" w:rsidRDefault="00C74ADC" w:rsidP="00C74ADC">
      <w:pPr>
        <w:widowControl w:val="0"/>
        <w:suppressLineNumbers/>
        <w:tabs>
          <w:tab w:val="left" w:pos="7511"/>
        </w:tabs>
        <w:suppressAutoHyphens/>
        <w:rPr>
          <w:szCs w:val="18"/>
        </w:rPr>
      </w:pPr>
      <w:r w:rsidRPr="00522123">
        <w:rPr>
          <w:szCs w:val="18"/>
        </w:rPr>
        <w:t xml:space="preserve">Wymagania zawarte w niniejszej specyfikacji dotyczą zasad prowadzenia robót związanych z wykonywaniem </w:t>
      </w:r>
      <w:r w:rsidR="00364BBC" w:rsidRPr="00522123">
        <w:rPr>
          <w:szCs w:val="18"/>
        </w:rPr>
        <w:t>frezowania nawierzchni bitumicznej na zimno</w:t>
      </w:r>
      <w:r w:rsidRPr="00522123">
        <w:rPr>
          <w:szCs w:val="18"/>
        </w:rPr>
        <w:t>, zgodnie z Dokumentacją Projektową.</w:t>
      </w:r>
    </w:p>
    <w:p w:rsidR="00BB782C" w:rsidRPr="00522123" w:rsidRDefault="00BB782C" w:rsidP="00CF57C8">
      <w:pPr>
        <w:pStyle w:val="Nagwek2"/>
        <w:keepNext w:val="0"/>
        <w:widowControl w:val="0"/>
        <w:suppressLineNumbers/>
        <w:suppressAutoHyphens/>
        <w:rPr>
          <w:szCs w:val="18"/>
        </w:rPr>
      </w:pPr>
      <w:r w:rsidRPr="00522123">
        <w:rPr>
          <w:szCs w:val="18"/>
        </w:rPr>
        <w:t>Określenia podstawowe</w:t>
      </w:r>
    </w:p>
    <w:p w:rsidR="00364BBC" w:rsidRPr="00522123" w:rsidRDefault="00364BBC" w:rsidP="00364BBC">
      <w:pPr>
        <w:pStyle w:val="Nagwek3"/>
        <w:tabs>
          <w:tab w:val="clear" w:pos="2665"/>
          <w:tab w:val="num" w:pos="680"/>
        </w:tabs>
        <w:ind w:left="0"/>
        <w:rPr>
          <w:b w:val="0"/>
          <w:szCs w:val="18"/>
        </w:rPr>
      </w:pPr>
      <w:r w:rsidRPr="00522123">
        <w:rPr>
          <w:szCs w:val="18"/>
        </w:rPr>
        <w:t xml:space="preserve">Frezowanie nawierzchni asfaltowej na zimno </w:t>
      </w:r>
      <w:r w:rsidRPr="00522123">
        <w:rPr>
          <w:b w:val="0"/>
          <w:szCs w:val="18"/>
        </w:rPr>
        <w:t>- kontrolowany proces skrawania górnej warstwy nawierzchni asfaltowej, bez jej ogrzania, na określoną głębokość.</w:t>
      </w:r>
    </w:p>
    <w:p w:rsidR="00167E3B" w:rsidRPr="00522123" w:rsidRDefault="00167E3B" w:rsidP="00741A6E">
      <w:pPr>
        <w:pStyle w:val="Nagwek3"/>
        <w:tabs>
          <w:tab w:val="clear" w:pos="2665"/>
          <w:tab w:val="num" w:pos="680"/>
        </w:tabs>
        <w:ind w:left="0"/>
        <w:rPr>
          <w:b w:val="0"/>
          <w:szCs w:val="18"/>
        </w:rPr>
      </w:pPr>
      <w:r w:rsidRPr="00522123">
        <w:rPr>
          <w:b w:val="0"/>
          <w:szCs w:val="18"/>
        </w:rPr>
        <w:t>Pozostałe określenia podstawowe są zgodne z obowiązującymi, odpowiednimi polskimi normami i z definicjami podanymi w STWiORB D-M-00.00.00 „Wymagania ogólne dla robót” pkt 1.4.</w:t>
      </w:r>
    </w:p>
    <w:p w:rsidR="00BB782C" w:rsidRPr="00522123" w:rsidRDefault="00BB782C" w:rsidP="00CF57C8">
      <w:pPr>
        <w:pStyle w:val="Nagwek2"/>
        <w:keepNext w:val="0"/>
        <w:widowControl w:val="0"/>
        <w:suppressLineNumbers/>
        <w:tabs>
          <w:tab w:val="clear" w:pos="680"/>
        </w:tabs>
        <w:suppressAutoHyphens/>
        <w:rPr>
          <w:szCs w:val="18"/>
        </w:rPr>
      </w:pPr>
      <w:r w:rsidRPr="00522123">
        <w:rPr>
          <w:szCs w:val="18"/>
        </w:rPr>
        <w:t>Ogólne wymagania dotyczące Robót</w:t>
      </w:r>
    </w:p>
    <w:p w:rsidR="00BB782C" w:rsidRPr="00522123" w:rsidRDefault="00BB782C" w:rsidP="00CF57C8">
      <w:pPr>
        <w:widowControl w:val="0"/>
        <w:suppressLineNumbers/>
        <w:suppressAutoHyphens/>
        <w:rPr>
          <w:szCs w:val="18"/>
        </w:rPr>
      </w:pPr>
      <w:r w:rsidRPr="00522123">
        <w:rPr>
          <w:szCs w:val="18"/>
        </w:rPr>
        <w:t xml:space="preserve">Ogólne wymagania dotyczące robót podano w </w:t>
      </w:r>
      <w:r w:rsidR="00D819E4" w:rsidRPr="00522123">
        <w:rPr>
          <w:szCs w:val="18"/>
        </w:rPr>
        <w:t xml:space="preserve">STWiORB </w:t>
      </w:r>
      <w:r w:rsidRPr="00522123">
        <w:rPr>
          <w:szCs w:val="18"/>
        </w:rPr>
        <w:t>D</w:t>
      </w:r>
      <w:r w:rsidR="00D076AD" w:rsidRPr="00522123">
        <w:rPr>
          <w:szCs w:val="18"/>
        </w:rPr>
        <w:t>-</w:t>
      </w:r>
      <w:r w:rsidRPr="00522123">
        <w:rPr>
          <w:szCs w:val="18"/>
        </w:rPr>
        <w:t>M.00.00.00 „</w:t>
      </w:r>
      <w:r w:rsidR="00D076AD" w:rsidRPr="00522123">
        <w:rPr>
          <w:szCs w:val="18"/>
        </w:rPr>
        <w:t>Wymagania ogólne dla robót</w:t>
      </w:r>
      <w:r w:rsidRPr="00522123">
        <w:rPr>
          <w:szCs w:val="18"/>
        </w:rPr>
        <w:t>” p.1.5.</w:t>
      </w:r>
    </w:p>
    <w:p w:rsidR="00BB782C" w:rsidRPr="00522123" w:rsidRDefault="00BB782C" w:rsidP="00CF57C8">
      <w:pPr>
        <w:pStyle w:val="Nagwek1"/>
        <w:keepNext w:val="0"/>
        <w:widowControl w:val="0"/>
        <w:suppressLineNumbers/>
        <w:tabs>
          <w:tab w:val="left" w:pos="680"/>
        </w:tabs>
        <w:suppressAutoHyphens/>
        <w:rPr>
          <w:szCs w:val="18"/>
        </w:rPr>
      </w:pPr>
      <w:r w:rsidRPr="00522123">
        <w:rPr>
          <w:szCs w:val="18"/>
        </w:rPr>
        <w:t>MATERIAŁY</w:t>
      </w:r>
    </w:p>
    <w:p w:rsidR="00364BBC" w:rsidRPr="00522123" w:rsidRDefault="00364BBC" w:rsidP="00364BBC">
      <w:pPr>
        <w:rPr>
          <w:szCs w:val="18"/>
        </w:rPr>
      </w:pPr>
      <w:r w:rsidRPr="00522123">
        <w:rPr>
          <w:szCs w:val="18"/>
        </w:rPr>
        <w:t>Nie występują.</w:t>
      </w:r>
    </w:p>
    <w:p w:rsidR="00BB782C" w:rsidRPr="00522123" w:rsidRDefault="00BB782C" w:rsidP="00CF57C8">
      <w:pPr>
        <w:pStyle w:val="Nagwek1"/>
        <w:keepNext w:val="0"/>
        <w:widowControl w:val="0"/>
        <w:suppressLineNumbers/>
        <w:tabs>
          <w:tab w:val="left" w:pos="680"/>
        </w:tabs>
        <w:suppressAutoHyphens/>
        <w:rPr>
          <w:szCs w:val="18"/>
        </w:rPr>
      </w:pPr>
      <w:r w:rsidRPr="00522123">
        <w:rPr>
          <w:szCs w:val="18"/>
        </w:rPr>
        <w:t>SPRZĘT</w:t>
      </w:r>
    </w:p>
    <w:p w:rsidR="009671CC" w:rsidRPr="00522123" w:rsidRDefault="009671CC" w:rsidP="00CF57C8">
      <w:pPr>
        <w:pStyle w:val="Nagwek2"/>
        <w:keepNext w:val="0"/>
        <w:widowControl w:val="0"/>
        <w:suppressLineNumbers/>
        <w:tabs>
          <w:tab w:val="clear" w:pos="680"/>
        </w:tabs>
        <w:suppressAutoHyphens/>
        <w:rPr>
          <w:szCs w:val="18"/>
        </w:rPr>
      </w:pPr>
      <w:r w:rsidRPr="00522123">
        <w:rPr>
          <w:szCs w:val="18"/>
        </w:rPr>
        <w:t>Ogólne wymagania dotyczące sprzętu</w:t>
      </w:r>
    </w:p>
    <w:p w:rsidR="009671CC" w:rsidRPr="00522123" w:rsidRDefault="009671CC" w:rsidP="00CF57C8">
      <w:pPr>
        <w:widowControl w:val="0"/>
        <w:suppressLineNumbers/>
        <w:suppressAutoHyphens/>
        <w:spacing w:before="120"/>
        <w:rPr>
          <w:szCs w:val="18"/>
        </w:rPr>
      </w:pPr>
      <w:r w:rsidRPr="00522123">
        <w:rPr>
          <w:szCs w:val="18"/>
        </w:rPr>
        <w:t>Ogólne wymagania dotyczące sprzętu podano w STWiORB D-M-00.00.00 „Wymagania ogólne dla robót” pkt. 3.</w:t>
      </w:r>
    </w:p>
    <w:p w:rsidR="00FF733A" w:rsidRPr="00522123" w:rsidRDefault="00FF733A" w:rsidP="00FF733A">
      <w:pPr>
        <w:pStyle w:val="Nagwek2"/>
        <w:keepNext w:val="0"/>
        <w:widowControl w:val="0"/>
        <w:suppressLineNumbers/>
        <w:tabs>
          <w:tab w:val="clear" w:pos="680"/>
        </w:tabs>
        <w:suppressAutoHyphens/>
        <w:rPr>
          <w:szCs w:val="18"/>
        </w:rPr>
      </w:pPr>
      <w:r w:rsidRPr="00522123">
        <w:rPr>
          <w:szCs w:val="18"/>
        </w:rPr>
        <w:t>Sprzęt stosowany do wykonania robót</w:t>
      </w:r>
    </w:p>
    <w:p w:rsidR="00364BBC" w:rsidRPr="00522123" w:rsidRDefault="00364BBC" w:rsidP="00364BBC">
      <w:pPr>
        <w:widowControl w:val="0"/>
        <w:suppressLineNumbers/>
        <w:suppressAutoHyphens/>
        <w:spacing w:before="120"/>
        <w:rPr>
          <w:szCs w:val="18"/>
        </w:rPr>
      </w:pPr>
      <w:r w:rsidRPr="00522123">
        <w:rPr>
          <w:szCs w:val="18"/>
        </w:rPr>
        <w:t>Wykonawca przystępujący do zerwania starej nawierzchni, powinien wykazać się możliwością korzystania z następującego sprzętu:</w:t>
      </w:r>
    </w:p>
    <w:p w:rsidR="00364BBC" w:rsidRPr="00522123" w:rsidRDefault="00364BBC" w:rsidP="00364BBC">
      <w:pPr>
        <w:pStyle w:val="normalny3"/>
        <w:numPr>
          <w:ilvl w:val="0"/>
          <w:numId w:val="10"/>
        </w:numPr>
        <w:rPr>
          <w:szCs w:val="18"/>
        </w:rPr>
      </w:pPr>
      <w:r w:rsidRPr="00522123">
        <w:rPr>
          <w:szCs w:val="18"/>
        </w:rPr>
        <w:t>frezarek nawierzchni,</w:t>
      </w:r>
    </w:p>
    <w:p w:rsidR="00364BBC" w:rsidRPr="00522123" w:rsidRDefault="00364BBC" w:rsidP="00364BBC">
      <w:pPr>
        <w:pStyle w:val="normalny3"/>
        <w:numPr>
          <w:ilvl w:val="0"/>
          <w:numId w:val="10"/>
        </w:numPr>
        <w:rPr>
          <w:szCs w:val="18"/>
        </w:rPr>
      </w:pPr>
      <w:r w:rsidRPr="00522123">
        <w:rPr>
          <w:szCs w:val="18"/>
        </w:rPr>
        <w:t>spycharek, koparek lub innego sprzętu wyposażonego w zrywaki,</w:t>
      </w:r>
    </w:p>
    <w:p w:rsidR="00364BBC" w:rsidRPr="00522123" w:rsidRDefault="00364BBC" w:rsidP="00364BBC">
      <w:pPr>
        <w:pStyle w:val="normalny3"/>
        <w:numPr>
          <w:ilvl w:val="0"/>
          <w:numId w:val="10"/>
        </w:numPr>
        <w:rPr>
          <w:szCs w:val="18"/>
        </w:rPr>
      </w:pPr>
      <w:r w:rsidRPr="00522123">
        <w:rPr>
          <w:szCs w:val="18"/>
        </w:rPr>
        <w:t>kruszarek, do rozkruszenia nadziarna w materiale odzyskanym z nawierzchni,</w:t>
      </w:r>
    </w:p>
    <w:p w:rsidR="00364BBC" w:rsidRPr="00522123" w:rsidRDefault="00364BBC" w:rsidP="00364BBC">
      <w:pPr>
        <w:pStyle w:val="normalny3"/>
        <w:numPr>
          <w:ilvl w:val="0"/>
          <w:numId w:val="10"/>
        </w:numPr>
        <w:rPr>
          <w:szCs w:val="18"/>
        </w:rPr>
      </w:pPr>
      <w:r w:rsidRPr="00522123">
        <w:rPr>
          <w:szCs w:val="18"/>
        </w:rPr>
        <w:t>sortowników do ewentualnego rozsegregowania materiału odzyskanego z nawierzchni.</w:t>
      </w:r>
    </w:p>
    <w:p w:rsidR="00364BBC" w:rsidRPr="00522123" w:rsidRDefault="00364BBC" w:rsidP="00364BBC">
      <w:pPr>
        <w:widowControl w:val="0"/>
        <w:suppressLineNumbers/>
        <w:suppressAutoHyphens/>
        <w:spacing w:before="120"/>
        <w:rPr>
          <w:szCs w:val="18"/>
        </w:rPr>
      </w:pPr>
      <w:r w:rsidRPr="00522123">
        <w:rPr>
          <w:szCs w:val="18"/>
        </w:rPr>
        <w:t>Należy stosować frezarki drogowe umożliwiające frezowanie nawierzchni asfaltowej na zimno na określoną głębokość. Frezarka powinna być sterowana elektronicznie i zapewniać zachowanie wymaganej równości oraz pochyleń poprzecznych i podłużnych powierzchni po frezowaniu wg tolerancji podanych w pkt. 6. Szerokość bębna frezującego powinna być dobrana zależnie od zakresu robót. Przy frezowaniu całej jezdni szerokość bębna skrawającego powinna być co najmniej równa 1200 mm. Przy dużych robotach frezarki muszą być wyposażone w przenośnik sfrezowanego materiału, podający go z jezdni na środki transportu. Przy pracach prowadzonych w terenie zabudowanym frezarki muszą być zaopatrzone w systemy odpylania.</w:t>
      </w:r>
    </w:p>
    <w:p w:rsidR="00364BBC" w:rsidRPr="00522123" w:rsidRDefault="00364BBC" w:rsidP="00364BBC">
      <w:pPr>
        <w:widowControl w:val="0"/>
        <w:suppressLineNumbers/>
        <w:suppressAutoHyphens/>
        <w:spacing w:before="120"/>
        <w:rPr>
          <w:szCs w:val="18"/>
        </w:rPr>
      </w:pPr>
      <w:r w:rsidRPr="00522123">
        <w:rPr>
          <w:szCs w:val="18"/>
        </w:rPr>
        <w:t xml:space="preserve">Wykonawca może używać tylko frezarki zaakceptowane przez </w:t>
      </w:r>
      <w:r w:rsidR="00814DB9">
        <w:rPr>
          <w:szCs w:val="18"/>
        </w:rPr>
        <w:t>Inwestor</w:t>
      </w:r>
      <w:r w:rsidRPr="00522123">
        <w:rPr>
          <w:szCs w:val="18"/>
        </w:rPr>
        <w:t>a. Wykonawca powinien przedstawić dane techniczne frezarek, a w przypadkach jakichkolwiek wątpliwości przeprowadzić demonstracje pracy frezarki, na własny koszt.</w:t>
      </w:r>
    </w:p>
    <w:p w:rsidR="00BB782C" w:rsidRPr="00522123" w:rsidRDefault="00BB782C" w:rsidP="00CF57C8">
      <w:pPr>
        <w:pStyle w:val="Nagwek1"/>
        <w:keepNext w:val="0"/>
        <w:widowControl w:val="0"/>
        <w:suppressLineNumbers/>
        <w:tabs>
          <w:tab w:val="left" w:pos="680"/>
        </w:tabs>
        <w:suppressAutoHyphens/>
        <w:rPr>
          <w:szCs w:val="18"/>
        </w:rPr>
      </w:pPr>
      <w:r w:rsidRPr="00522123">
        <w:rPr>
          <w:szCs w:val="18"/>
        </w:rPr>
        <w:t>TRANSPORT</w:t>
      </w:r>
    </w:p>
    <w:p w:rsidR="00BB782C" w:rsidRPr="00522123" w:rsidRDefault="00BB782C" w:rsidP="00CF57C8">
      <w:pPr>
        <w:pStyle w:val="Nagwek2"/>
        <w:keepNext w:val="0"/>
        <w:widowControl w:val="0"/>
        <w:suppressLineNumbers/>
        <w:tabs>
          <w:tab w:val="clear" w:pos="680"/>
        </w:tabs>
        <w:suppressAutoHyphens/>
        <w:rPr>
          <w:szCs w:val="18"/>
        </w:rPr>
      </w:pPr>
      <w:bookmarkStart w:id="0" w:name="_Toc405274769"/>
      <w:r w:rsidRPr="00522123">
        <w:rPr>
          <w:szCs w:val="18"/>
        </w:rPr>
        <w:t>Ogólne wymagania dotyczące transportu</w:t>
      </w:r>
      <w:bookmarkEnd w:id="0"/>
    </w:p>
    <w:p w:rsidR="00BB782C" w:rsidRPr="00522123" w:rsidRDefault="00BB782C" w:rsidP="00CF57C8">
      <w:pPr>
        <w:widowControl w:val="0"/>
        <w:suppressLineNumbers/>
        <w:suppressAutoHyphens/>
        <w:rPr>
          <w:szCs w:val="18"/>
        </w:rPr>
      </w:pPr>
      <w:r w:rsidRPr="00522123">
        <w:rPr>
          <w:szCs w:val="18"/>
        </w:rPr>
        <w:t xml:space="preserve">Ogólne wymagania dotyczące transportu podano w </w:t>
      </w:r>
      <w:r w:rsidR="00D819E4" w:rsidRPr="00522123">
        <w:rPr>
          <w:szCs w:val="18"/>
        </w:rPr>
        <w:t>STWiORB</w:t>
      </w:r>
      <w:r w:rsidRPr="00522123">
        <w:rPr>
          <w:szCs w:val="18"/>
        </w:rPr>
        <w:t xml:space="preserve"> </w:t>
      </w:r>
      <w:r w:rsidR="009671CC" w:rsidRPr="00522123">
        <w:rPr>
          <w:szCs w:val="18"/>
        </w:rPr>
        <w:t xml:space="preserve">D-M-00.00.00 „Wymagania ogólne dla robót” </w:t>
      </w:r>
      <w:r w:rsidRPr="00522123">
        <w:rPr>
          <w:szCs w:val="18"/>
        </w:rPr>
        <w:t>p</w:t>
      </w:r>
      <w:r w:rsidR="009671CC" w:rsidRPr="00522123">
        <w:rPr>
          <w:szCs w:val="18"/>
        </w:rPr>
        <w:t>kt</w:t>
      </w:r>
      <w:r w:rsidRPr="00522123">
        <w:rPr>
          <w:szCs w:val="18"/>
        </w:rPr>
        <w:t>.4.</w:t>
      </w:r>
    </w:p>
    <w:p w:rsidR="00364BBC" w:rsidRPr="00522123" w:rsidRDefault="00364BBC" w:rsidP="00364BBC">
      <w:pPr>
        <w:widowControl w:val="0"/>
        <w:suppressLineNumbers/>
        <w:suppressAutoHyphens/>
        <w:rPr>
          <w:szCs w:val="18"/>
        </w:rPr>
      </w:pPr>
      <w:r w:rsidRPr="00522123">
        <w:rPr>
          <w:szCs w:val="18"/>
        </w:rPr>
        <w:t>Transport powinien być tak zorganizowany, aby zapewnić pracę frezarek bez postoju.</w:t>
      </w:r>
    </w:p>
    <w:p w:rsidR="00364BBC" w:rsidRPr="00522123" w:rsidRDefault="00364BBC" w:rsidP="00364BBC">
      <w:pPr>
        <w:widowControl w:val="0"/>
        <w:suppressLineNumbers/>
        <w:suppressAutoHyphens/>
        <w:rPr>
          <w:szCs w:val="18"/>
        </w:rPr>
      </w:pPr>
      <w:r w:rsidRPr="00522123">
        <w:rPr>
          <w:szCs w:val="18"/>
        </w:rPr>
        <w:t>Destrukt można przewozić dowolnymi środkami transportowymi w warunkach zabezpieczających je przed rozsypywaniem.</w:t>
      </w:r>
    </w:p>
    <w:p w:rsidR="00BB782C" w:rsidRPr="00522123" w:rsidRDefault="00BB782C" w:rsidP="00CF57C8">
      <w:pPr>
        <w:pStyle w:val="Nagwek1"/>
        <w:keepNext w:val="0"/>
        <w:widowControl w:val="0"/>
        <w:suppressLineNumbers/>
        <w:tabs>
          <w:tab w:val="left" w:pos="680"/>
        </w:tabs>
        <w:suppressAutoHyphens/>
        <w:rPr>
          <w:szCs w:val="18"/>
        </w:rPr>
      </w:pPr>
      <w:r w:rsidRPr="00522123">
        <w:rPr>
          <w:szCs w:val="18"/>
        </w:rPr>
        <w:t>WYKONANIE ROBÓT</w:t>
      </w:r>
    </w:p>
    <w:p w:rsidR="009C2D0D" w:rsidRPr="00522123" w:rsidRDefault="009C2D0D" w:rsidP="009C2D0D">
      <w:pPr>
        <w:pStyle w:val="Nagwek2"/>
        <w:keepNext w:val="0"/>
        <w:widowControl w:val="0"/>
        <w:suppressLineNumbers/>
        <w:tabs>
          <w:tab w:val="clear" w:pos="680"/>
        </w:tabs>
        <w:suppressAutoHyphens/>
        <w:rPr>
          <w:szCs w:val="18"/>
        </w:rPr>
      </w:pPr>
      <w:r w:rsidRPr="00522123">
        <w:rPr>
          <w:szCs w:val="18"/>
        </w:rPr>
        <w:t>Ogólne zasady wykonywania robót</w:t>
      </w:r>
    </w:p>
    <w:p w:rsidR="00CF57C8" w:rsidRPr="00522123" w:rsidRDefault="00CF57C8" w:rsidP="00CF57C8">
      <w:pPr>
        <w:widowControl w:val="0"/>
        <w:suppressLineNumbers/>
        <w:suppressAutoHyphens/>
        <w:rPr>
          <w:szCs w:val="18"/>
        </w:rPr>
      </w:pPr>
      <w:r w:rsidRPr="00522123">
        <w:rPr>
          <w:szCs w:val="18"/>
        </w:rPr>
        <w:t>Ogólne zasady wykonania robót podano w STWiORB D-M.00.00.00 „Wymagania ogólne dla robót” pkt.5.</w:t>
      </w:r>
    </w:p>
    <w:p w:rsidR="00364BBC" w:rsidRPr="00522123" w:rsidRDefault="00364BBC" w:rsidP="00CF57C8">
      <w:pPr>
        <w:widowControl w:val="0"/>
        <w:suppressLineNumbers/>
        <w:suppressAutoHyphens/>
        <w:rPr>
          <w:szCs w:val="18"/>
        </w:rPr>
      </w:pPr>
    </w:p>
    <w:p w:rsidR="00364BBC" w:rsidRPr="00522123" w:rsidRDefault="00364BBC" w:rsidP="00364BBC">
      <w:pPr>
        <w:pStyle w:val="Nagwek2"/>
        <w:keepNext w:val="0"/>
        <w:widowControl w:val="0"/>
        <w:suppressLineNumbers/>
        <w:tabs>
          <w:tab w:val="clear" w:pos="680"/>
        </w:tabs>
        <w:suppressAutoHyphens/>
        <w:rPr>
          <w:szCs w:val="18"/>
        </w:rPr>
      </w:pPr>
      <w:r w:rsidRPr="00522123">
        <w:rPr>
          <w:szCs w:val="18"/>
        </w:rPr>
        <w:t>Wykonanie frezowania</w:t>
      </w:r>
    </w:p>
    <w:p w:rsidR="00364BBC" w:rsidRPr="00522123" w:rsidRDefault="00364BBC" w:rsidP="00364BBC">
      <w:pPr>
        <w:widowControl w:val="0"/>
        <w:suppressLineNumbers/>
        <w:suppressAutoHyphens/>
        <w:rPr>
          <w:szCs w:val="18"/>
        </w:rPr>
      </w:pPr>
      <w:r w:rsidRPr="00522123">
        <w:rPr>
          <w:szCs w:val="18"/>
        </w:rPr>
        <w:t>Nawierzchnia powinna być frezowana do głębokości, szerokości i pochyleń zgodnych z dokumentacją projektową.</w:t>
      </w:r>
    </w:p>
    <w:p w:rsidR="00364BBC" w:rsidRPr="00522123" w:rsidRDefault="00364BBC" w:rsidP="00364BBC">
      <w:pPr>
        <w:widowControl w:val="0"/>
        <w:suppressLineNumbers/>
        <w:suppressAutoHyphens/>
        <w:rPr>
          <w:szCs w:val="18"/>
        </w:rPr>
      </w:pPr>
      <w:r w:rsidRPr="00522123">
        <w:rPr>
          <w:szCs w:val="18"/>
        </w:rPr>
        <w:t xml:space="preserve">Jeżeli frezowana nawierzchnia ma być oddana do ruchu bez ułożenia nowej warstwy ścieralnej, </w:t>
      </w:r>
      <w:r w:rsidRPr="00522123">
        <w:rPr>
          <w:szCs w:val="18"/>
        </w:rPr>
        <w:br/>
        <w:t xml:space="preserve">to jej tekstura powinna być jednorodna, złożona z nieciągłych prążków podłużnych lub innych form geometrycznych, </w:t>
      </w:r>
      <w:r w:rsidRPr="00522123">
        <w:rPr>
          <w:szCs w:val="18"/>
        </w:rPr>
        <w:lastRenderedPageBreak/>
        <w:t>gwarantujących równość, szorstkość i estetyczny wygląd.</w:t>
      </w:r>
    </w:p>
    <w:p w:rsidR="00364BBC" w:rsidRPr="00522123" w:rsidRDefault="00364BBC" w:rsidP="00364BBC">
      <w:pPr>
        <w:widowControl w:val="0"/>
        <w:suppressLineNumbers/>
        <w:suppressAutoHyphens/>
        <w:rPr>
          <w:szCs w:val="18"/>
        </w:rPr>
      </w:pPr>
      <w:r w:rsidRPr="00522123">
        <w:rPr>
          <w:szCs w:val="18"/>
        </w:rPr>
        <w:t>Jeżeli ruch drogowy ma być dopuszczony po sfrezowanej części jezdni, to wówczas, ze względów bezpieczeństwa należy spełnić następujące warunki:</w:t>
      </w:r>
    </w:p>
    <w:p w:rsidR="00364BBC" w:rsidRPr="00522123" w:rsidRDefault="00364BBC" w:rsidP="00364BBC">
      <w:pPr>
        <w:pStyle w:val="normalny3"/>
        <w:numPr>
          <w:ilvl w:val="0"/>
          <w:numId w:val="10"/>
        </w:numPr>
        <w:rPr>
          <w:szCs w:val="18"/>
        </w:rPr>
      </w:pPr>
      <w:r w:rsidRPr="00522123">
        <w:rPr>
          <w:szCs w:val="18"/>
        </w:rPr>
        <w:t>należy usunąć ścięty materiał i oczyścić nawierzchnię,</w:t>
      </w:r>
    </w:p>
    <w:p w:rsidR="00364BBC" w:rsidRPr="00522123" w:rsidRDefault="00364BBC" w:rsidP="00364BBC">
      <w:pPr>
        <w:pStyle w:val="normalny3"/>
        <w:numPr>
          <w:ilvl w:val="0"/>
          <w:numId w:val="10"/>
        </w:numPr>
        <w:rPr>
          <w:szCs w:val="18"/>
        </w:rPr>
      </w:pPr>
      <w:r w:rsidRPr="00522123">
        <w:rPr>
          <w:szCs w:val="18"/>
        </w:rPr>
        <w:t>przy frezowaniu poszczególnych pasów ruchu, wysokość podłużnych pionowych krawędzi nie może przekraczać 40 mm,</w:t>
      </w:r>
    </w:p>
    <w:p w:rsidR="00364BBC" w:rsidRPr="00522123" w:rsidRDefault="00364BBC" w:rsidP="00364BBC">
      <w:pPr>
        <w:pStyle w:val="normalny3"/>
        <w:numPr>
          <w:ilvl w:val="0"/>
          <w:numId w:val="10"/>
        </w:numPr>
        <w:rPr>
          <w:szCs w:val="18"/>
        </w:rPr>
      </w:pPr>
      <w:r w:rsidRPr="00522123">
        <w:rPr>
          <w:szCs w:val="18"/>
        </w:rPr>
        <w:t>przy lokalnych naprawach polegających na sfrezowaniu nawierzchni przy linii krawężnika (ścieku) dopuszcza się większy uskok niż określono w pkt b), ale przy głębokości większej od 75 mm wymaga on specjalnego oznakowania,</w:t>
      </w:r>
    </w:p>
    <w:p w:rsidR="00364BBC" w:rsidRPr="00522123" w:rsidRDefault="00364BBC" w:rsidP="00364BBC">
      <w:pPr>
        <w:pStyle w:val="normalny3"/>
        <w:numPr>
          <w:ilvl w:val="0"/>
          <w:numId w:val="10"/>
        </w:numPr>
        <w:rPr>
          <w:szCs w:val="18"/>
        </w:rPr>
      </w:pPr>
      <w:r w:rsidRPr="00522123">
        <w:rPr>
          <w:szCs w:val="18"/>
        </w:rPr>
        <w:t>krawędzie poprzeczne na zakończenie dnia roboczego powinny być klinowo ścięte.</w:t>
      </w:r>
    </w:p>
    <w:p w:rsidR="00BB782C" w:rsidRPr="00522123" w:rsidRDefault="00BB782C" w:rsidP="00CF57C8">
      <w:pPr>
        <w:pStyle w:val="Nagwek1"/>
        <w:keepNext w:val="0"/>
        <w:widowControl w:val="0"/>
        <w:suppressLineNumbers/>
        <w:tabs>
          <w:tab w:val="left" w:pos="680"/>
        </w:tabs>
        <w:suppressAutoHyphens/>
        <w:rPr>
          <w:szCs w:val="18"/>
        </w:rPr>
      </w:pPr>
      <w:r w:rsidRPr="00522123">
        <w:rPr>
          <w:szCs w:val="18"/>
        </w:rPr>
        <w:t>KONTROLA JAKOŚCI ROBÓT</w:t>
      </w:r>
    </w:p>
    <w:p w:rsidR="00995276" w:rsidRPr="00522123" w:rsidRDefault="00995276" w:rsidP="00995276">
      <w:pPr>
        <w:pStyle w:val="Nagwek2"/>
        <w:rPr>
          <w:szCs w:val="18"/>
        </w:rPr>
      </w:pPr>
      <w:r w:rsidRPr="00522123">
        <w:rPr>
          <w:szCs w:val="18"/>
        </w:rPr>
        <w:t>Ogólne zasady kontroli jakości robót</w:t>
      </w:r>
    </w:p>
    <w:p w:rsidR="00BB782C" w:rsidRPr="00522123" w:rsidRDefault="00BB782C" w:rsidP="00CF57C8">
      <w:pPr>
        <w:widowControl w:val="0"/>
        <w:suppressLineNumbers/>
        <w:suppressAutoHyphens/>
        <w:rPr>
          <w:szCs w:val="18"/>
        </w:rPr>
      </w:pPr>
      <w:r w:rsidRPr="00522123">
        <w:rPr>
          <w:szCs w:val="18"/>
        </w:rPr>
        <w:t xml:space="preserve">Ogólne zasady kontroli jakości robót podano w </w:t>
      </w:r>
      <w:r w:rsidR="00F3297C" w:rsidRPr="00522123">
        <w:rPr>
          <w:szCs w:val="18"/>
        </w:rPr>
        <w:t>STWiORB</w:t>
      </w:r>
      <w:r w:rsidRPr="00522123">
        <w:rPr>
          <w:szCs w:val="18"/>
        </w:rPr>
        <w:t xml:space="preserve"> D</w:t>
      </w:r>
      <w:r w:rsidR="000667ED" w:rsidRPr="00522123">
        <w:rPr>
          <w:szCs w:val="18"/>
        </w:rPr>
        <w:t>-</w:t>
      </w:r>
      <w:r w:rsidRPr="00522123">
        <w:rPr>
          <w:szCs w:val="18"/>
        </w:rPr>
        <w:t>M.00.00.00 „</w:t>
      </w:r>
      <w:r w:rsidR="000667ED" w:rsidRPr="00522123">
        <w:rPr>
          <w:szCs w:val="18"/>
        </w:rPr>
        <w:t>Wymagania ogólne dla robót</w:t>
      </w:r>
      <w:r w:rsidRPr="00522123">
        <w:rPr>
          <w:szCs w:val="18"/>
        </w:rPr>
        <w:t>” p</w:t>
      </w:r>
      <w:r w:rsidR="000667ED" w:rsidRPr="00522123">
        <w:rPr>
          <w:szCs w:val="18"/>
        </w:rPr>
        <w:t>kt</w:t>
      </w:r>
      <w:r w:rsidRPr="00522123">
        <w:rPr>
          <w:szCs w:val="18"/>
        </w:rPr>
        <w:t>.6.</w:t>
      </w:r>
    </w:p>
    <w:p w:rsidR="00364BBC" w:rsidRPr="00522123" w:rsidRDefault="00364BBC" w:rsidP="00364BBC">
      <w:pPr>
        <w:pStyle w:val="Nagwek2"/>
        <w:rPr>
          <w:szCs w:val="18"/>
        </w:rPr>
      </w:pPr>
      <w:r w:rsidRPr="00522123">
        <w:rPr>
          <w:szCs w:val="18"/>
        </w:rPr>
        <w:t>Minimalna częstotliwość pomiarów</w:t>
      </w:r>
    </w:p>
    <w:p w:rsidR="00364BBC" w:rsidRPr="00522123" w:rsidRDefault="00364BBC" w:rsidP="00364BBC">
      <w:pPr>
        <w:widowControl w:val="0"/>
        <w:suppressLineNumbers/>
        <w:suppressAutoHyphens/>
        <w:rPr>
          <w:szCs w:val="18"/>
        </w:rPr>
      </w:pPr>
      <w:r w:rsidRPr="00522123">
        <w:rPr>
          <w:szCs w:val="18"/>
        </w:rPr>
        <w:t>Częstość oraz zakres pomiarów kontrolnych nawierzchni frezowanej na zimno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7"/>
        <w:gridCol w:w="3261"/>
        <w:gridCol w:w="3827"/>
      </w:tblGrid>
      <w:tr w:rsidR="00364BBC" w:rsidRPr="00522123" w:rsidTr="00364BBC">
        <w:tc>
          <w:tcPr>
            <w:tcW w:w="727" w:type="dxa"/>
          </w:tcPr>
          <w:p w:rsidR="00364BBC" w:rsidRPr="00522123" w:rsidRDefault="00364BBC" w:rsidP="00364BBC">
            <w:pPr>
              <w:pStyle w:val="Tekstpodstawowywcity3"/>
              <w:spacing w:before="0" w:after="0"/>
              <w:ind w:left="0"/>
              <w:jc w:val="center"/>
              <w:rPr>
                <w:rStyle w:val="podpunkt"/>
                <w:rFonts w:ascii="Arial" w:hAnsi="Arial"/>
                <w:b w:val="0"/>
                <w:i/>
                <w:sz w:val="18"/>
                <w:szCs w:val="18"/>
              </w:rPr>
            </w:pPr>
            <w:r w:rsidRPr="00522123">
              <w:rPr>
                <w:rStyle w:val="podpunkt"/>
                <w:rFonts w:ascii="Arial" w:hAnsi="Arial"/>
                <w:b w:val="0"/>
                <w:i/>
                <w:sz w:val="18"/>
                <w:szCs w:val="18"/>
              </w:rPr>
              <w:t>Lp.</w:t>
            </w:r>
          </w:p>
        </w:tc>
        <w:tc>
          <w:tcPr>
            <w:tcW w:w="3261" w:type="dxa"/>
          </w:tcPr>
          <w:p w:rsidR="00364BBC" w:rsidRPr="00522123" w:rsidRDefault="00364BBC" w:rsidP="00364BBC">
            <w:pPr>
              <w:pStyle w:val="Tekstpodstawowywcity3"/>
              <w:spacing w:before="0" w:after="0"/>
              <w:ind w:left="0"/>
              <w:jc w:val="center"/>
              <w:rPr>
                <w:rStyle w:val="podpunkt"/>
                <w:rFonts w:ascii="Arial" w:hAnsi="Arial"/>
                <w:b w:val="0"/>
                <w:i/>
                <w:sz w:val="18"/>
                <w:szCs w:val="18"/>
              </w:rPr>
            </w:pPr>
            <w:r w:rsidRPr="00522123">
              <w:rPr>
                <w:rStyle w:val="podpunkt"/>
                <w:rFonts w:ascii="Arial" w:hAnsi="Arial"/>
                <w:b w:val="0"/>
                <w:i/>
                <w:sz w:val="18"/>
                <w:szCs w:val="18"/>
              </w:rPr>
              <w:t>Właściwości nawierzchni</w:t>
            </w:r>
          </w:p>
        </w:tc>
        <w:tc>
          <w:tcPr>
            <w:tcW w:w="3827" w:type="dxa"/>
          </w:tcPr>
          <w:p w:rsidR="00364BBC" w:rsidRPr="00522123" w:rsidRDefault="00364BBC" w:rsidP="00364BBC">
            <w:pPr>
              <w:pStyle w:val="Tekstpodstawowywcity3"/>
              <w:spacing w:before="0" w:after="0"/>
              <w:ind w:left="0"/>
              <w:jc w:val="center"/>
              <w:rPr>
                <w:rStyle w:val="podpunkt"/>
                <w:rFonts w:ascii="Arial" w:hAnsi="Arial"/>
                <w:b w:val="0"/>
                <w:i/>
                <w:sz w:val="18"/>
                <w:szCs w:val="18"/>
              </w:rPr>
            </w:pPr>
            <w:r w:rsidRPr="00522123">
              <w:rPr>
                <w:rStyle w:val="podpunkt"/>
                <w:rFonts w:ascii="Arial" w:hAnsi="Arial"/>
                <w:b w:val="0"/>
                <w:i/>
                <w:sz w:val="18"/>
                <w:szCs w:val="18"/>
              </w:rPr>
              <w:t>Minimalna częstość pomiarów</w:t>
            </w:r>
          </w:p>
        </w:tc>
      </w:tr>
      <w:tr w:rsidR="00364BBC" w:rsidRPr="00522123" w:rsidTr="00364BBC">
        <w:tc>
          <w:tcPr>
            <w:tcW w:w="727" w:type="dxa"/>
          </w:tcPr>
          <w:p w:rsidR="00364BBC" w:rsidRPr="00522123" w:rsidRDefault="00364BBC" w:rsidP="00364BBC">
            <w:pPr>
              <w:pStyle w:val="Tekstpodstawowywcity3"/>
              <w:spacing w:before="0" w:after="0"/>
              <w:ind w:left="0"/>
              <w:jc w:val="center"/>
              <w:rPr>
                <w:rStyle w:val="podpunkt"/>
                <w:rFonts w:ascii="Arial" w:hAnsi="Arial"/>
                <w:b w:val="0"/>
                <w:sz w:val="18"/>
                <w:szCs w:val="18"/>
              </w:rPr>
            </w:pPr>
            <w:r w:rsidRPr="00522123">
              <w:rPr>
                <w:rStyle w:val="podpunkt"/>
                <w:rFonts w:ascii="Arial" w:hAnsi="Arial"/>
                <w:b w:val="0"/>
                <w:sz w:val="18"/>
                <w:szCs w:val="18"/>
              </w:rPr>
              <w:t>1</w:t>
            </w:r>
          </w:p>
        </w:tc>
        <w:tc>
          <w:tcPr>
            <w:tcW w:w="3261" w:type="dxa"/>
          </w:tcPr>
          <w:p w:rsidR="00364BBC" w:rsidRPr="00522123" w:rsidRDefault="00364BBC" w:rsidP="00364BBC">
            <w:pPr>
              <w:pStyle w:val="Tekstpodstawowywcity3"/>
              <w:spacing w:before="0" w:after="0"/>
              <w:ind w:left="0"/>
              <w:rPr>
                <w:rStyle w:val="podpunkt"/>
                <w:rFonts w:ascii="Arial" w:hAnsi="Arial"/>
                <w:b w:val="0"/>
                <w:sz w:val="18"/>
                <w:szCs w:val="18"/>
              </w:rPr>
            </w:pPr>
            <w:r w:rsidRPr="00522123">
              <w:rPr>
                <w:rStyle w:val="podpunkt"/>
                <w:rFonts w:ascii="Arial" w:hAnsi="Arial"/>
                <w:b w:val="0"/>
                <w:sz w:val="18"/>
                <w:szCs w:val="18"/>
              </w:rPr>
              <w:t>Równość podłużna</w:t>
            </w:r>
          </w:p>
        </w:tc>
        <w:tc>
          <w:tcPr>
            <w:tcW w:w="3827" w:type="dxa"/>
          </w:tcPr>
          <w:p w:rsidR="00364BBC" w:rsidRPr="00522123" w:rsidRDefault="00364BBC" w:rsidP="00364BBC">
            <w:pPr>
              <w:pStyle w:val="Tekstpodstawowywcity3"/>
              <w:spacing w:before="0" w:after="0"/>
              <w:ind w:left="0"/>
              <w:jc w:val="center"/>
              <w:rPr>
                <w:rStyle w:val="podpunkt"/>
                <w:rFonts w:ascii="Arial" w:hAnsi="Arial"/>
                <w:b w:val="0"/>
                <w:sz w:val="18"/>
                <w:szCs w:val="18"/>
              </w:rPr>
            </w:pPr>
            <w:r w:rsidRPr="00522123">
              <w:rPr>
                <w:rStyle w:val="podpunkt"/>
                <w:rFonts w:ascii="Arial" w:hAnsi="Arial"/>
                <w:b w:val="0"/>
                <w:sz w:val="18"/>
                <w:szCs w:val="18"/>
              </w:rPr>
              <w:t>łatą 4-metrową co 20 m</w:t>
            </w:r>
          </w:p>
        </w:tc>
      </w:tr>
      <w:tr w:rsidR="00364BBC" w:rsidRPr="00522123" w:rsidTr="00364BBC">
        <w:tc>
          <w:tcPr>
            <w:tcW w:w="727" w:type="dxa"/>
          </w:tcPr>
          <w:p w:rsidR="00364BBC" w:rsidRPr="00522123" w:rsidRDefault="00364BBC" w:rsidP="00364BBC">
            <w:pPr>
              <w:pStyle w:val="Tekstpodstawowywcity3"/>
              <w:spacing w:before="0" w:after="0"/>
              <w:ind w:left="0"/>
              <w:jc w:val="center"/>
              <w:rPr>
                <w:rStyle w:val="podpunkt"/>
                <w:rFonts w:ascii="Arial" w:hAnsi="Arial"/>
                <w:b w:val="0"/>
                <w:sz w:val="18"/>
                <w:szCs w:val="18"/>
              </w:rPr>
            </w:pPr>
            <w:r w:rsidRPr="00522123">
              <w:rPr>
                <w:rStyle w:val="podpunkt"/>
                <w:rFonts w:ascii="Arial" w:hAnsi="Arial"/>
                <w:b w:val="0"/>
                <w:sz w:val="18"/>
                <w:szCs w:val="18"/>
              </w:rPr>
              <w:t>2</w:t>
            </w:r>
          </w:p>
        </w:tc>
        <w:tc>
          <w:tcPr>
            <w:tcW w:w="3261" w:type="dxa"/>
          </w:tcPr>
          <w:p w:rsidR="00364BBC" w:rsidRPr="00522123" w:rsidRDefault="00364BBC" w:rsidP="00364BBC">
            <w:pPr>
              <w:pStyle w:val="Tekstpodstawowywcity3"/>
              <w:spacing w:before="0" w:after="0"/>
              <w:ind w:left="0"/>
              <w:rPr>
                <w:rStyle w:val="podpunkt"/>
                <w:rFonts w:ascii="Arial" w:hAnsi="Arial"/>
                <w:b w:val="0"/>
                <w:sz w:val="18"/>
                <w:szCs w:val="18"/>
              </w:rPr>
            </w:pPr>
            <w:r w:rsidRPr="00522123">
              <w:rPr>
                <w:rStyle w:val="podpunkt"/>
                <w:rFonts w:ascii="Arial" w:hAnsi="Arial"/>
                <w:b w:val="0"/>
                <w:sz w:val="18"/>
                <w:szCs w:val="18"/>
              </w:rPr>
              <w:t>Równość poprzeczna</w:t>
            </w:r>
          </w:p>
        </w:tc>
        <w:tc>
          <w:tcPr>
            <w:tcW w:w="3827" w:type="dxa"/>
          </w:tcPr>
          <w:p w:rsidR="00364BBC" w:rsidRPr="00522123" w:rsidRDefault="00364BBC" w:rsidP="00364BBC">
            <w:pPr>
              <w:pStyle w:val="Tekstpodstawowywcity3"/>
              <w:spacing w:before="0" w:after="0"/>
              <w:ind w:left="0"/>
              <w:jc w:val="center"/>
              <w:rPr>
                <w:rStyle w:val="podpunkt"/>
                <w:rFonts w:ascii="Arial" w:hAnsi="Arial"/>
                <w:b w:val="0"/>
                <w:sz w:val="18"/>
                <w:szCs w:val="18"/>
              </w:rPr>
            </w:pPr>
            <w:r w:rsidRPr="00522123">
              <w:rPr>
                <w:rStyle w:val="podpunkt"/>
                <w:rFonts w:ascii="Arial" w:hAnsi="Arial"/>
                <w:b w:val="0"/>
                <w:sz w:val="18"/>
                <w:szCs w:val="18"/>
              </w:rPr>
              <w:t>łatą 4-metrową co 20 m</w:t>
            </w:r>
          </w:p>
        </w:tc>
      </w:tr>
      <w:tr w:rsidR="00364BBC" w:rsidRPr="00522123" w:rsidTr="00364BBC">
        <w:tc>
          <w:tcPr>
            <w:tcW w:w="727" w:type="dxa"/>
          </w:tcPr>
          <w:p w:rsidR="00364BBC" w:rsidRPr="00522123" w:rsidRDefault="00364BBC" w:rsidP="00364BBC">
            <w:pPr>
              <w:pStyle w:val="Tekstpodstawowywcity3"/>
              <w:spacing w:before="0" w:after="0"/>
              <w:ind w:left="0"/>
              <w:jc w:val="center"/>
              <w:rPr>
                <w:rStyle w:val="podpunkt"/>
                <w:rFonts w:ascii="Arial" w:hAnsi="Arial"/>
                <w:b w:val="0"/>
                <w:sz w:val="18"/>
                <w:szCs w:val="18"/>
              </w:rPr>
            </w:pPr>
            <w:r w:rsidRPr="00522123">
              <w:rPr>
                <w:rStyle w:val="podpunkt"/>
                <w:rFonts w:ascii="Arial" w:hAnsi="Arial"/>
                <w:b w:val="0"/>
                <w:sz w:val="18"/>
                <w:szCs w:val="18"/>
              </w:rPr>
              <w:t>3</w:t>
            </w:r>
          </w:p>
        </w:tc>
        <w:tc>
          <w:tcPr>
            <w:tcW w:w="3261" w:type="dxa"/>
          </w:tcPr>
          <w:p w:rsidR="00364BBC" w:rsidRPr="00522123" w:rsidRDefault="00364BBC" w:rsidP="00364BBC">
            <w:pPr>
              <w:pStyle w:val="Tekstpodstawowywcity3"/>
              <w:spacing w:before="0" w:after="0"/>
              <w:ind w:left="0"/>
              <w:rPr>
                <w:rStyle w:val="podpunkt"/>
                <w:rFonts w:ascii="Arial" w:hAnsi="Arial"/>
                <w:b w:val="0"/>
                <w:sz w:val="18"/>
                <w:szCs w:val="18"/>
              </w:rPr>
            </w:pPr>
            <w:r w:rsidRPr="00522123">
              <w:rPr>
                <w:rStyle w:val="podpunkt"/>
                <w:rFonts w:ascii="Arial" w:hAnsi="Arial"/>
                <w:b w:val="0"/>
                <w:sz w:val="18"/>
                <w:szCs w:val="18"/>
              </w:rPr>
              <w:t>Spadki poprzeczne</w:t>
            </w:r>
          </w:p>
        </w:tc>
        <w:tc>
          <w:tcPr>
            <w:tcW w:w="3827" w:type="dxa"/>
          </w:tcPr>
          <w:p w:rsidR="00364BBC" w:rsidRPr="00522123" w:rsidRDefault="00364BBC" w:rsidP="00364BBC">
            <w:pPr>
              <w:pStyle w:val="Tekstpodstawowywcity3"/>
              <w:spacing w:before="0" w:after="0"/>
              <w:ind w:left="0"/>
              <w:jc w:val="center"/>
              <w:rPr>
                <w:rStyle w:val="podpunkt"/>
                <w:rFonts w:ascii="Arial" w:hAnsi="Arial"/>
                <w:b w:val="0"/>
                <w:sz w:val="18"/>
                <w:szCs w:val="18"/>
              </w:rPr>
            </w:pPr>
            <w:r w:rsidRPr="00522123">
              <w:rPr>
                <w:rStyle w:val="podpunkt"/>
                <w:rFonts w:ascii="Arial" w:hAnsi="Arial"/>
                <w:b w:val="0"/>
                <w:sz w:val="18"/>
                <w:szCs w:val="18"/>
              </w:rPr>
              <w:t>co 50 m</w:t>
            </w:r>
          </w:p>
        </w:tc>
      </w:tr>
      <w:tr w:rsidR="00364BBC" w:rsidRPr="00522123" w:rsidTr="00364BBC">
        <w:tc>
          <w:tcPr>
            <w:tcW w:w="727" w:type="dxa"/>
          </w:tcPr>
          <w:p w:rsidR="00364BBC" w:rsidRPr="00522123" w:rsidRDefault="00364BBC" w:rsidP="00364BBC">
            <w:pPr>
              <w:pStyle w:val="Tekstpodstawowywcity3"/>
              <w:spacing w:before="0" w:after="0"/>
              <w:ind w:left="0"/>
              <w:jc w:val="center"/>
              <w:rPr>
                <w:rStyle w:val="podpunkt"/>
                <w:rFonts w:ascii="Arial" w:hAnsi="Arial"/>
                <w:b w:val="0"/>
                <w:sz w:val="18"/>
                <w:szCs w:val="18"/>
              </w:rPr>
            </w:pPr>
            <w:r w:rsidRPr="00522123">
              <w:rPr>
                <w:rStyle w:val="podpunkt"/>
                <w:rFonts w:ascii="Arial" w:hAnsi="Arial"/>
                <w:b w:val="0"/>
                <w:sz w:val="18"/>
                <w:szCs w:val="18"/>
              </w:rPr>
              <w:t>4</w:t>
            </w:r>
          </w:p>
        </w:tc>
        <w:tc>
          <w:tcPr>
            <w:tcW w:w="3261" w:type="dxa"/>
          </w:tcPr>
          <w:p w:rsidR="00364BBC" w:rsidRPr="00522123" w:rsidRDefault="00364BBC" w:rsidP="00364BBC">
            <w:pPr>
              <w:pStyle w:val="Tekstpodstawowywcity3"/>
              <w:spacing w:before="0" w:after="0"/>
              <w:ind w:left="0"/>
              <w:rPr>
                <w:rStyle w:val="podpunkt"/>
                <w:rFonts w:ascii="Arial" w:hAnsi="Arial"/>
                <w:b w:val="0"/>
                <w:sz w:val="18"/>
                <w:szCs w:val="18"/>
              </w:rPr>
            </w:pPr>
            <w:r w:rsidRPr="00522123">
              <w:rPr>
                <w:rStyle w:val="podpunkt"/>
                <w:rFonts w:ascii="Arial" w:hAnsi="Arial"/>
                <w:b w:val="0"/>
                <w:sz w:val="18"/>
                <w:szCs w:val="18"/>
              </w:rPr>
              <w:t>Szerokość frezowania</w:t>
            </w:r>
          </w:p>
        </w:tc>
        <w:tc>
          <w:tcPr>
            <w:tcW w:w="3827" w:type="dxa"/>
          </w:tcPr>
          <w:p w:rsidR="00364BBC" w:rsidRPr="00522123" w:rsidRDefault="00364BBC" w:rsidP="00364BBC">
            <w:pPr>
              <w:pStyle w:val="Tekstpodstawowywcity3"/>
              <w:spacing w:before="0" w:after="0"/>
              <w:ind w:left="0"/>
              <w:jc w:val="center"/>
              <w:rPr>
                <w:rStyle w:val="podpunkt"/>
                <w:rFonts w:ascii="Arial" w:hAnsi="Arial"/>
                <w:b w:val="0"/>
                <w:sz w:val="18"/>
                <w:szCs w:val="18"/>
              </w:rPr>
            </w:pPr>
            <w:r w:rsidRPr="00522123">
              <w:rPr>
                <w:rStyle w:val="podpunkt"/>
                <w:rFonts w:ascii="Arial" w:hAnsi="Arial"/>
                <w:b w:val="0"/>
                <w:sz w:val="18"/>
                <w:szCs w:val="18"/>
              </w:rPr>
              <w:t>co 50 m</w:t>
            </w:r>
          </w:p>
        </w:tc>
      </w:tr>
      <w:tr w:rsidR="00364BBC" w:rsidRPr="00522123" w:rsidTr="00364BBC">
        <w:tc>
          <w:tcPr>
            <w:tcW w:w="727" w:type="dxa"/>
          </w:tcPr>
          <w:p w:rsidR="00364BBC" w:rsidRPr="00522123" w:rsidRDefault="00364BBC" w:rsidP="00364BBC">
            <w:pPr>
              <w:pStyle w:val="Tekstpodstawowywcity3"/>
              <w:spacing w:before="0" w:after="0"/>
              <w:ind w:left="0"/>
              <w:jc w:val="center"/>
              <w:rPr>
                <w:rStyle w:val="podpunkt"/>
                <w:rFonts w:ascii="Arial" w:hAnsi="Arial"/>
                <w:b w:val="0"/>
                <w:sz w:val="18"/>
                <w:szCs w:val="18"/>
              </w:rPr>
            </w:pPr>
            <w:r w:rsidRPr="00522123">
              <w:rPr>
                <w:rStyle w:val="podpunkt"/>
                <w:rFonts w:ascii="Arial" w:hAnsi="Arial"/>
                <w:b w:val="0"/>
                <w:sz w:val="18"/>
                <w:szCs w:val="18"/>
              </w:rPr>
              <w:t>5</w:t>
            </w:r>
          </w:p>
        </w:tc>
        <w:tc>
          <w:tcPr>
            <w:tcW w:w="3261" w:type="dxa"/>
          </w:tcPr>
          <w:p w:rsidR="00364BBC" w:rsidRPr="00522123" w:rsidRDefault="00364BBC" w:rsidP="00364BBC">
            <w:pPr>
              <w:pStyle w:val="Tekstpodstawowywcity3"/>
              <w:spacing w:before="0" w:after="0"/>
              <w:ind w:left="0"/>
              <w:rPr>
                <w:rStyle w:val="podpunkt"/>
                <w:rFonts w:ascii="Arial" w:hAnsi="Arial"/>
                <w:b w:val="0"/>
                <w:sz w:val="18"/>
                <w:szCs w:val="18"/>
              </w:rPr>
            </w:pPr>
            <w:r w:rsidRPr="00522123">
              <w:rPr>
                <w:rStyle w:val="podpunkt"/>
                <w:rFonts w:ascii="Arial" w:hAnsi="Arial"/>
                <w:b w:val="0"/>
                <w:sz w:val="18"/>
                <w:szCs w:val="18"/>
              </w:rPr>
              <w:t>Głębokość frezowania</w:t>
            </w:r>
          </w:p>
        </w:tc>
        <w:tc>
          <w:tcPr>
            <w:tcW w:w="3827" w:type="dxa"/>
          </w:tcPr>
          <w:p w:rsidR="00364BBC" w:rsidRPr="00522123" w:rsidRDefault="00364BBC" w:rsidP="00364BBC">
            <w:pPr>
              <w:pStyle w:val="Tekstpodstawowywcity3"/>
              <w:spacing w:before="0" w:after="0"/>
              <w:ind w:left="0"/>
              <w:jc w:val="center"/>
              <w:rPr>
                <w:rStyle w:val="podpunkt"/>
                <w:rFonts w:ascii="Arial" w:hAnsi="Arial"/>
                <w:b w:val="0"/>
                <w:sz w:val="18"/>
                <w:szCs w:val="18"/>
              </w:rPr>
            </w:pPr>
            <w:r w:rsidRPr="00522123">
              <w:rPr>
                <w:rStyle w:val="podpunkt"/>
                <w:rFonts w:ascii="Arial" w:hAnsi="Arial"/>
                <w:b w:val="0"/>
                <w:sz w:val="18"/>
                <w:szCs w:val="18"/>
              </w:rPr>
              <w:t>na bieżąco</w:t>
            </w:r>
          </w:p>
        </w:tc>
      </w:tr>
    </w:tbl>
    <w:p w:rsidR="00364BBC" w:rsidRPr="00522123" w:rsidRDefault="00364BBC" w:rsidP="00364BBC">
      <w:pPr>
        <w:pStyle w:val="Nagwek2"/>
        <w:rPr>
          <w:szCs w:val="18"/>
        </w:rPr>
      </w:pPr>
      <w:r w:rsidRPr="00522123">
        <w:rPr>
          <w:szCs w:val="18"/>
        </w:rPr>
        <w:t>Dopuszczalne tolerancje</w:t>
      </w:r>
    </w:p>
    <w:p w:rsidR="00364BBC" w:rsidRPr="00522123" w:rsidRDefault="00364BBC" w:rsidP="00364BBC">
      <w:pPr>
        <w:widowControl w:val="0"/>
        <w:suppressLineNumbers/>
        <w:suppressAutoHyphens/>
        <w:rPr>
          <w:szCs w:val="18"/>
        </w:rPr>
      </w:pPr>
      <w:r w:rsidRPr="00522123">
        <w:rPr>
          <w:szCs w:val="18"/>
        </w:rPr>
        <w:t>Sfrezowana powierzchnia nawierzchni powinna być zgodna z Dokumentacją Projektową, z następującymi tolerancjami:</w:t>
      </w:r>
    </w:p>
    <w:p w:rsidR="00364BBC" w:rsidRPr="00522123" w:rsidRDefault="00364BBC" w:rsidP="00364BBC">
      <w:pPr>
        <w:pStyle w:val="normalny3"/>
        <w:numPr>
          <w:ilvl w:val="0"/>
          <w:numId w:val="10"/>
        </w:numPr>
        <w:rPr>
          <w:szCs w:val="18"/>
        </w:rPr>
      </w:pPr>
      <w:r w:rsidRPr="00522123">
        <w:rPr>
          <w:szCs w:val="18"/>
        </w:rPr>
        <w:t>nierówności powierzchni po frezowaniu mierzone łatą 4-metrową nie powinny przekraczać 6 mm</w:t>
      </w:r>
    </w:p>
    <w:p w:rsidR="00364BBC" w:rsidRPr="00522123" w:rsidRDefault="00364BBC" w:rsidP="00364BBC">
      <w:pPr>
        <w:pStyle w:val="normalny3"/>
        <w:numPr>
          <w:ilvl w:val="0"/>
          <w:numId w:val="10"/>
        </w:numPr>
        <w:rPr>
          <w:szCs w:val="18"/>
        </w:rPr>
      </w:pPr>
      <w:r w:rsidRPr="00522123">
        <w:rPr>
          <w:szCs w:val="18"/>
        </w:rPr>
        <w:t xml:space="preserve">spadek poprzeczny </w:t>
      </w:r>
      <w:r w:rsidRPr="00522123">
        <w:rPr>
          <w:szCs w:val="18"/>
        </w:rPr>
        <w:sym w:font="Symbol" w:char="F0B1"/>
      </w:r>
      <w:r w:rsidRPr="00522123">
        <w:rPr>
          <w:szCs w:val="18"/>
        </w:rPr>
        <w:t xml:space="preserve"> 0,5%.</w:t>
      </w:r>
    </w:p>
    <w:p w:rsidR="00364BBC" w:rsidRPr="00522123" w:rsidRDefault="00364BBC" w:rsidP="00364BBC">
      <w:pPr>
        <w:pStyle w:val="normalny3"/>
        <w:numPr>
          <w:ilvl w:val="0"/>
          <w:numId w:val="10"/>
        </w:numPr>
        <w:rPr>
          <w:szCs w:val="18"/>
        </w:rPr>
      </w:pPr>
      <w:r w:rsidRPr="00522123">
        <w:rPr>
          <w:szCs w:val="18"/>
        </w:rPr>
        <w:t>szerokość frezowania - pełna,</w:t>
      </w:r>
    </w:p>
    <w:p w:rsidR="00364BBC" w:rsidRPr="00522123" w:rsidRDefault="00364BBC" w:rsidP="00364BBC">
      <w:pPr>
        <w:pStyle w:val="normalny3"/>
        <w:numPr>
          <w:ilvl w:val="0"/>
          <w:numId w:val="10"/>
        </w:numPr>
        <w:rPr>
          <w:szCs w:val="18"/>
        </w:rPr>
      </w:pPr>
      <w:r w:rsidRPr="00522123">
        <w:rPr>
          <w:szCs w:val="18"/>
        </w:rPr>
        <w:t xml:space="preserve">głębokość frezowania </w:t>
      </w:r>
      <w:r w:rsidRPr="00522123">
        <w:rPr>
          <w:szCs w:val="18"/>
        </w:rPr>
        <w:sym w:font="Symbol" w:char="F0B1"/>
      </w:r>
      <w:r w:rsidRPr="00522123">
        <w:rPr>
          <w:szCs w:val="18"/>
        </w:rPr>
        <w:t xml:space="preserve"> 5mm</w:t>
      </w:r>
    </w:p>
    <w:p w:rsidR="00F3297C" w:rsidRPr="00522123" w:rsidRDefault="00F3297C" w:rsidP="00CF57C8">
      <w:pPr>
        <w:pStyle w:val="Nagwek1"/>
        <w:keepNext w:val="0"/>
        <w:widowControl w:val="0"/>
        <w:suppressLineNumbers/>
        <w:suppressAutoHyphens/>
        <w:rPr>
          <w:szCs w:val="18"/>
        </w:rPr>
      </w:pPr>
      <w:r w:rsidRPr="00522123">
        <w:rPr>
          <w:szCs w:val="18"/>
        </w:rPr>
        <w:t>OBMIAR ROBÓT</w:t>
      </w:r>
    </w:p>
    <w:p w:rsidR="00F3297C" w:rsidRPr="00522123" w:rsidRDefault="00F3297C" w:rsidP="00CF57C8">
      <w:pPr>
        <w:pStyle w:val="Nagwek2"/>
        <w:keepNext w:val="0"/>
        <w:widowControl w:val="0"/>
        <w:suppressLineNumbers/>
        <w:suppressAutoHyphens/>
        <w:rPr>
          <w:szCs w:val="18"/>
        </w:rPr>
      </w:pPr>
      <w:bookmarkStart w:id="1" w:name="_Toc407161230"/>
      <w:r w:rsidRPr="00522123">
        <w:rPr>
          <w:szCs w:val="18"/>
        </w:rPr>
        <w:t>Ogólne zasady obmiaru robót</w:t>
      </w:r>
      <w:bookmarkEnd w:id="1"/>
    </w:p>
    <w:p w:rsidR="000667ED" w:rsidRPr="00522123" w:rsidRDefault="000667ED" w:rsidP="00CF57C8">
      <w:pPr>
        <w:widowControl w:val="0"/>
        <w:suppressLineNumbers/>
        <w:suppressAutoHyphens/>
        <w:rPr>
          <w:szCs w:val="18"/>
        </w:rPr>
      </w:pPr>
      <w:bookmarkStart w:id="2" w:name="_Toc407161231"/>
      <w:r w:rsidRPr="00522123">
        <w:rPr>
          <w:szCs w:val="18"/>
        </w:rPr>
        <w:t>Ogólne zasady obmiaru robót podano w STWiORB D-M-00.00.00 "Wymagania ogólne dla robót".</w:t>
      </w:r>
    </w:p>
    <w:p w:rsidR="00BD6845" w:rsidRPr="00522123" w:rsidRDefault="00BD6845" w:rsidP="00004D1B">
      <w:pPr>
        <w:pStyle w:val="Nagwek2"/>
        <w:keepNext w:val="0"/>
        <w:widowControl w:val="0"/>
        <w:suppressLineNumbers/>
        <w:suppressAutoHyphens/>
        <w:rPr>
          <w:szCs w:val="18"/>
        </w:rPr>
      </w:pPr>
      <w:r w:rsidRPr="00522123">
        <w:rPr>
          <w:szCs w:val="18"/>
        </w:rPr>
        <w:t>Jednostka obmiarowa</w:t>
      </w:r>
    </w:p>
    <w:p w:rsidR="0029225E" w:rsidRPr="00522123" w:rsidRDefault="00724B5C" w:rsidP="000A224F">
      <w:pPr>
        <w:spacing w:before="120"/>
        <w:rPr>
          <w:szCs w:val="18"/>
        </w:rPr>
      </w:pPr>
      <w:r>
        <w:t>Jednostką obmiaru jest metr kwadratowy (m</w:t>
      </w:r>
      <w:r>
        <w:rPr>
          <w:vertAlign w:val="superscript"/>
        </w:rPr>
        <w:t>2</w:t>
      </w:r>
      <w:r>
        <w:t>) frezowanej nawierzchni zgodnie z Dokumentacją Projektową.</w:t>
      </w:r>
    </w:p>
    <w:bookmarkEnd w:id="2"/>
    <w:p w:rsidR="00F3297C" w:rsidRPr="00522123" w:rsidRDefault="00F3297C" w:rsidP="00CF57C8">
      <w:pPr>
        <w:pStyle w:val="Nagwek1"/>
        <w:keepNext w:val="0"/>
        <w:widowControl w:val="0"/>
        <w:suppressLineNumbers/>
        <w:suppressAutoHyphens/>
        <w:rPr>
          <w:szCs w:val="18"/>
        </w:rPr>
      </w:pPr>
      <w:r w:rsidRPr="00522123">
        <w:rPr>
          <w:szCs w:val="18"/>
        </w:rPr>
        <w:t xml:space="preserve">ODBIÓR ROBÓT </w:t>
      </w:r>
    </w:p>
    <w:p w:rsidR="00F3297C" w:rsidRPr="00522123" w:rsidRDefault="00F3297C" w:rsidP="00CF57C8">
      <w:pPr>
        <w:pStyle w:val="Nagwek2"/>
        <w:keepNext w:val="0"/>
        <w:widowControl w:val="0"/>
        <w:suppressLineNumbers/>
        <w:suppressAutoHyphens/>
        <w:rPr>
          <w:szCs w:val="18"/>
        </w:rPr>
      </w:pPr>
      <w:r w:rsidRPr="00522123">
        <w:rPr>
          <w:szCs w:val="18"/>
        </w:rPr>
        <w:t>Ogólne zasady odbioru robót</w:t>
      </w:r>
    </w:p>
    <w:p w:rsidR="000667ED" w:rsidRPr="00522123" w:rsidRDefault="00F3297C" w:rsidP="00CF57C8">
      <w:pPr>
        <w:widowControl w:val="0"/>
        <w:suppressLineNumbers/>
        <w:suppressAutoHyphens/>
        <w:rPr>
          <w:szCs w:val="18"/>
        </w:rPr>
      </w:pPr>
      <w:r w:rsidRPr="00522123">
        <w:rPr>
          <w:szCs w:val="18"/>
        </w:rPr>
        <w:t xml:space="preserve">Ogólne zasady odbioru robót podano w STWiORB </w:t>
      </w:r>
      <w:r w:rsidR="000667ED" w:rsidRPr="00522123">
        <w:rPr>
          <w:szCs w:val="18"/>
        </w:rPr>
        <w:t>D-M-00.00.00 "Wymagania ogólne dla robót".</w:t>
      </w:r>
    </w:p>
    <w:p w:rsidR="000813AC" w:rsidRPr="00522123" w:rsidRDefault="000813AC" w:rsidP="000813AC">
      <w:pPr>
        <w:rPr>
          <w:szCs w:val="18"/>
        </w:rPr>
      </w:pPr>
      <w:r w:rsidRPr="00522123">
        <w:rPr>
          <w:szCs w:val="18"/>
        </w:rPr>
        <w:t xml:space="preserve">Roboty uznaje się za wykonane zgodnie z dokumentacją projektową, STWiORB i poleceniami </w:t>
      </w:r>
      <w:r w:rsidR="00814DB9">
        <w:rPr>
          <w:szCs w:val="18"/>
        </w:rPr>
        <w:t>Inwestor</w:t>
      </w:r>
      <w:r w:rsidRPr="00522123">
        <w:rPr>
          <w:szCs w:val="18"/>
        </w:rPr>
        <w:t>a, jeżeli wszystkie pomiary i badania z zachowaniem tolerancji wg pkt 6 dały wyniki pozytywne.</w:t>
      </w:r>
    </w:p>
    <w:p w:rsidR="00F3297C" w:rsidRPr="00522123" w:rsidRDefault="00F3297C" w:rsidP="00CF57C8">
      <w:pPr>
        <w:pStyle w:val="Nagwek1"/>
        <w:keepNext w:val="0"/>
        <w:widowControl w:val="0"/>
        <w:suppressLineNumbers/>
        <w:suppressAutoHyphens/>
        <w:rPr>
          <w:szCs w:val="18"/>
        </w:rPr>
      </w:pPr>
      <w:r w:rsidRPr="00522123">
        <w:rPr>
          <w:szCs w:val="18"/>
        </w:rPr>
        <w:t>PODSTAWA PŁATNOŚCI</w:t>
      </w:r>
    </w:p>
    <w:p w:rsidR="00F3297C" w:rsidRPr="00522123" w:rsidRDefault="00F3297C" w:rsidP="00CF57C8">
      <w:pPr>
        <w:pStyle w:val="Nagwek2"/>
        <w:keepNext w:val="0"/>
        <w:widowControl w:val="0"/>
        <w:suppressLineNumbers/>
        <w:suppressAutoHyphens/>
        <w:rPr>
          <w:szCs w:val="18"/>
        </w:rPr>
      </w:pPr>
      <w:r w:rsidRPr="00522123">
        <w:rPr>
          <w:szCs w:val="18"/>
        </w:rPr>
        <w:t>Ogólne ustalenia dotyczące podstawy płatności</w:t>
      </w:r>
    </w:p>
    <w:p w:rsidR="000667ED" w:rsidRPr="00522123" w:rsidRDefault="000667ED" w:rsidP="00CF57C8">
      <w:pPr>
        <w:widowControl w:val="0"/>
        <w:suppressLineNumbers/>
        <w:suppressAutoHyphens/>
        <w:rPr>
          <w:szCs w:val="18"/>
        </w:rPr>
      </w:pPr>
      <w:r w:rsidRPr="00522123">
        <w:rPr>
          <w:szCs w:val="18"/>
        </w:rPr>
        <w:t>Ogólne zasady płatności podano w STWiORB D-M.00.00.00 „Wy</w:t>
      </w:r>
      <w:r w:rsidR="00D8313C">
        <w:rPr>
          <w:szCs w:val="18"/>
        </w:rPr>
        <w:t>magania ogólne dla robót"</w:t>
      </w:r>
      <w:bookmarkStart w:id="3" w:name="_GoBack"/>
      <w:bookmarkEnd w:id="3"/>
    </w:p>
    <w:p w:rsidR="000667ED" w:rsidRPr="00522123" w:rsidRDefault="00D8313C" w:rsidP="00CF57C8">
      <w:pPr>
        <w:widowControl w:val="0"/>
        <w:suppressLineNumbers/>
        <w:suppressAutoHyphens/>
        <w:rPr>
          <w:szCs w:val="18"/>
        </w:rPr>
      </w:pPr>
      <w:r>
        <w:t>Wynagrodzenie: zasady płatności podano w Umowie pomiędzy Zamawiającym i Wykonawcą. Podstawą płatności jest cena jednostkowa skalkulowana przez Wykonawcę za jednostkę obmiarową ustaloną dla danej pozycji Zasadniczego Przedmiaru Robót Stałych (ZPRS),</w:t>
      </w:r>
    </w:p>
    <w:p w:rsidR="00BD6845" w:rsidRPr="00522123" w:rsidRDefault="00BD6845" w:rsidP="00004D1B">
      <w:pPr>
        <w:pStyle w:val="Nagwek2"/>
        <w:keepNext w:val="0"/>
        <w:widowControl w:val="0"/>
        <w:suppressLineNumbers/>
        <w:suppressAutoHyphens/>
        <w:rPr>
          <w:szCs w:val="18"/>
        </w:rPr>
      </w:pPr>
      <w:bookmarkStart w:id="4" w:name="_Toc407161235"/>
      <w:r w:rsidRPr="00522123">
        <w:rPr>
          <w:szCs w:val="18"/>
        </w:rPr>
        <w:t>Cena jednostki obmiarowej</w:t>
      </w:r>
      <w:bookmarkEnd w:id="4"/>
    </w:p>
    <w:p w:rsidR="002949AC" w:rsidRPr="00522123" w:rsidRDefault="002949AC" w:rsidP="002949AC">
      <w:pPr>
        <w:widowControl w:val="0"/>
        <w:suppressLineNumbers/>
        <w:suppressAutoHyphens/>
        <w:rPr>
          <w:szCs w:val="18"/>
        </w:rPr>
      </w:pPr>
      <w:r w:rsidRPr="00522123">
        <w:rPr>
          <w:szCs w:val="18"/>
        </w:rPr>
        <w:t xml:space="preserve">Cena </w:t>
      </w:r>
      <w:r w:rsidR="008A1819" w:rsidRPr="00522123">
        <w:rPr>
          <w:szCs w:val="18"/>
        </w:rPr>
        <w:t>jednostki</w:t>
      </w:r>
      <w:r w:rsidRPr="00522123">
        <w:rPr>
          <w:szCs w:val="18"/>
        </w:rPr>
        <w:t xml:space="preserve"> obmiarow</w:t>
      </w:r>
      <w:r w:rsidR="008A1819" w:rsidRPr="00522123">
        <w:rPr>
          <w:szCs w:val="18"/>
        </w:rPr>
        <w:t>ej</w:t>
      </w:r>
      <w:r w:rsidRPr="00522123">
        <w:rPr>
          <w:szCs w:val="18"/>
        </w:rPr>
        <w:t xml:space="preserve"> z pkt 7.2 obejmuje:</w:t>
      </w:r>
    </w:p>
    <w:p w:rsidR="00364BBC" w:rsidRPr="00522123" w:rsidRDefault="00364BBC" w:rsidP="00364BBC">
      <w:pPr>
        <w:pStyle w:val="normalny3"/>
        <w:widowControl w:val="0"/>
        <w:numPr>
          <w:ilvl w:val="0"/>
          <w:numId w:val="9"/>
        </w:numPr>
        <w:suppressLineNumbers/>
        <w:suppressAutoHyphens/>
        <w:rPr>
          <w:szCs w:val="18"/>
        </w:rPr>
      </w:pPr>
      <w:r w:rsidRPr="00522123">
        <w:rPr>
          <w:szCs w:val="18"/>
        </w:rPr>
        <w:t>prace pomiarowe,</w:t>
      </w:r>
    </w:p>
    <w:p w:rsidR="00364BBC" w:rsidRPr="00522123" w:rsidRDefault="00364BBC" w:rsidP="00364BBC">
      <w:pPr>
        <w:pStyle w:val="normalny3"/>
        <w:widowControl w:val="0"/>
        <w:numPr>
          <w:ilvl w:val="0"/>
          <w:numId w:val="9"/>
        </w:numPr>
        <w:suppressLineNumbers/>
        <w:suppressAutoHyphens/>
        <w:rPr>
          <w:szCs w:val="18"/>
        </w:rPr>
      </w:pPr>
      <w:r w:rsidRPr="00522123">
        <w:rPr>
          <w:szCs w:val="18"/>
        </w:rPr>
        <w:t>oznakowanie robót,</w:t>
      </w:r>
    </w:p>
    <w:p w:rsidR="00364BBC" w:rsidRPr="00522123" w:rsidRDefault="00364BBC" w:rsidP="00364BBC">
      <w:pPr>
        <w:pStyle w:val="normalny3"/>
        <w:widowControl w:val="0"/>
        <w:numPr>
          <w:ilvl w:val="0"/>
          <w:numId w:val="9"/>
        </w:numPr>
        <w:suppressLineNumbers/>
        <w:suppressAutoHyphens/>
        <w:rPr>
          <w:szCs w:val="18"/>
        </w:rPr>
      </w:pPr>
      <w:r w:rsidRPr="00522123">
        <w:rPr>
          <w:szCs w:val="18"/>
        </w:rPr>
        <w:t>frezowanie,</w:t>
      </w:r>
    </w:p>
    <w:p w:rsidR="00364BBC" w:rsidRPr="00522123" w:rsidRDefault="00364BBC" w:rsidP="00364BBC">
      <w:pPr>
        <w:pStyle w:val="normalny3"/>
        <w:widowControl w:val="0"/>
        <w:numPr>
          <w:ilvl w:val="0"/>
          <w:numId w:val="9"/>
        </w:numPr>
        <w:suppressLineNumbers/>
        <w:suppressAutoHyphens/>
        <w:rPr>
          <w:szCs w:val="18"/>
        </w:rPr>
      </w:pPr>
      <w:r w:rsidRPr="00522123">
        <w:rPr>
          <w:szCs w:val="18"/>
        </w:rPr>
        <w:t>transport sfrezowanego materiału,</w:t>
      </w:r>
    </w:p>
    <w:p w:rsidR="00364BBC" w:rsidRPr="00522123" w:rsidRDefault="00364BBC" w:rsidP="00364BBC">
      <w:pPr>
        <w:pStyle w:val="normalny3"/>
        <w:widowControl w:val="0"/>
        <w:numPr>
          <w:ilvl w:val="0"/>
          <w:numId w:val="9"/>
        </w:numPr>
        <w:suppressLineNumbers/>
        <w:suppressAutoHyphens/>
        <w:rPr>
          <w:szCs w:val="18"/>
        </w:rPr>
      </w:pPr>
      <w:r w:rsidRPr="00522123">
        <w:rPr>
          <w:szCs w:val="18"/>
        </w:rPr>
        <w:t>pomiary powierzchni po frezowaniu,</w:t>
      </w:r>
    </w:p>
    <w:p w:rsidR="00364BBC" w:rsidRPr="00522123" w:rsidRDefault="00364BBC" w:rsidP="00364BBC">
      <w:pPr>
        <w:pStyle w:val="normalny3"/>
        <w:widowControl w:val="0"/>
        <w:numPr>
          <w:ilvl w:val="0"/>
          <w:numId w:val="9"/>
        </w:numPr>
        <w:suppressLineNumbers/>
        <w:suppressAutoHyphens/>
        <w:rPr>
          <w:szCs w:val="18"/>
        </w:rPr>
      </w:pPr>
      <w:r w:rsidRPr="00522123">
        <w:rPr>
          <w:szCs w:val="18"/>
        </w:rPr>
        <w:t>inne roboty i czynności składające się na kompletne wykonanie zakresu robót przewidzianych w niniejszej specyfikacji.</w:t>
      </w:r>
    </w:p>
    <w:p w:rsidR="00BB782C" w:rsidRPr="00522123" w:rsidRDefault="00BB782C" w:rsidP="00CF57C8">
      <w:pPr>
        <w:pStyle w:val="Nagwek1"/>
        <w:keepNext w:val="0"/>
        <w:widowControl w:val="0"/>
        <w:suppressLineNumbers/>
        <w:suppressAutoHyphens/>
        <w:rPr>
          <w:szCs w:val="18"/>
        </w:rPr>
      </w:pPr>
      <w:r w:rsidRPr="00522123">
        <w:rPr>
          <w:szCs w:val="18"/>
        </w:rPr>
        <w:t>PRZEPISY ZWIĄZANE</w:t>
      </w:r>
    </w:p>
    <w:p w:rsidR="0065578C" w:rsidRPr="00522123" w:rsidRDefault="0065578C" w:rsidP="0065578C">
      <w:pPr>
        <w:pStyle w:val="Nagwek2"/>
        <w:keepNext w:val="0"/>
        <w:widowControl w:val="0"/>
        <w:suppressLineNumbers/>
        <w:suppressAutoHyphens/>
        <w:rPr>
          <w:szCs w:val="18"/>
        </w:rPr>
      </w:pPr>
      <w:r w:rsidRPr="00522123">
        <w:rPr>
          <w:szCs w:val="18"/>
        </w:rPr>
        <w:t>Normy</w:t>
      </w:r>
    </w:p>
    <w:p w:rsidR="00737C53" w:rsidRPr="00522123" w:rsidRDefault="00364BBC" w:rsidP="002F53BE">
      <w:pPr>
        <w:ind w:left="1410" w:hanging="1410"/>
        <w:rPr>
          <w:szCs w:val="18"/>
        </w:rPr>
      </w:pPr>
      <w:r w:rsidRPr="00522123">
        <w:rPr>
          <w:szCs w:val="18"/>
        </w:rPr>
        <w:t>BN-8931-04</w:t>
      </w:r>
      <w:r w:rsidRPr="00522123">
        <w:rPr>
          <w:szCs w:val="18"/>
        </w:rPr>
        <w:tab/>
        <w:t>Drogi samochodowe. Pomiar równości nawierzchni planografem i łatą.</w:t>
      </w:r>
    </w:p>
    <w:sectPr w:rsidR="00737C53" w:rsidRPr="00522123" w:rsidSect="002F53BE">
      <w:headerReference w:type="even" r:id="rId9"/>
      <w:headerReference w:type="default" r:id="rId10"/>
      <w:footerReference w:type="even" r:id="rId11"/>
      <w:footerReference w:type="default" r:id="rId12"/>
      <w:pgSz w:w="11906" w:h="16838" w:code="9"/>
      <w:pgMar w:top="851" w:right="567" w:bottom="851" w:left="567" w:header="284" w:footer="284" w:gutter="284"/>
      <w:pgBorders w:offsetFrom="page">
        <w:top w:val="single" w:sz="4" w:space="24" w:color="auto"/>
        <w:bottom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3C0" w:rsidRDefault="005E43C0">
      <w:r>
        <w:separator/>
      </w:r>
    </w:p>
  </w:endnote>
  <w:endnote w:type="continuationSeparator" w:id="0">
    <w:p w:rsidR="005E43C0" w:rsidRDefault="005E4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HG Mincho Light J">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TimesEE">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D01" w:rsidRDefault="00664D01" w:rsidP="00915AD4">
    <w:pPr>
      <w:pStyle w:val="Tabela"/>
      <w:pBdr>
        <w:top w:val="single" w:sz="4" w:space="1" w:color="auto"/>
      </w:pBdr>
      <w:rPr>
        <w:sz w:val="16"/>
        <w:szCs w:val="16"/>
      </w:rPr>
    </w:pPr>
    <w:r w:rsidRPr="00F453EE">
      <w:rPr>
        <w:sz w:val="16"/>
        <w:szCs w:val="16"/>
      </w:rPr>
      <w:t>Specyfikacja Techniczna Wykonania i Odbioru Robót Budowlanych</w:t>
    </w:r>
    <w:r>
      <w:rPr>
        <w:sz w:val="16"/>
        <w:szCs w:val="16"/>
      </w:rPr>
      <w:t xml:space="preserve"> - D.0</w:t>
    </w:r>
    <w:r w:rsidR="00742CF5">
      <w:rPr>
        <w:sz w:val="16"/>
        <w:szCs w:val="16"/>
      </w:rPr>
      <w:t>5</w:t>
    </w:r>
    <w:r>
      <w:rPr>
        <w:sz w:val="16"/>
        <w:szCs w:val="16"/>
      </w:rPr>
      <w:t>.0</w:t>
    </w:r>
    <w:r w:rsidR="006C0207">
      <w:rPr>
        <w:sz w:val="16"/>
        <w:szCs w:val="16"/>
      </w:rPr>
      <w:t>3</w:t>
    </w:r>
    <w:r>
      <w:rPr>
        <w:sz w:val="16"/>
        <w:szCs w:val="16"/>
      </w:rPr>
      <w:t>.</w:t>
    </w:r>
    <w:r w:rsidR="00364BBC">
      <w:rPr>
        <w:sz w:val="16"/>
        <w:szCs w:val="16"/>
      </w:rPr>
      <w:t>11</w:t>
    </w:r>
  </w:p>
  <w:sdt>
    <w:sdtPr>
      <w:id w:val="-497424871"/>
      <w:docPartObj>
        <w:docPartGallery w:val="Page Numbers (Bottom of Page)"/>
        <w:docPartUnique/>
      </w:docPartObj>
    </w:sdtPr>
    <w:sdtEndPr>
      <w:rPr>
        <w:noProof/>
        <w:sz w:val="16"/>
      </w:rPr>
    </w:sdtEndPr>
    <w:sdtContent>
      <w:p w:rsidR="00664D01" w:rsidRPr="0099110D" w:rsidRDefault="006F5C0C" w:rsidP="000E1B3C">
        <w:pPr>
          <w:pStyle w:val="Stopka"/>
          <w:jc w:val="center"/>
          <w:rPr>
            <w:noProof/>
            <w:sz w:val="16"/>
          </w:rPr>
        </w:pPr>
        <w:r w:rsidRPr="0099110D">
          <w:rPr>
            <w:sz w:val="16"/>
          </w:rPr>
          <w:fldChar w:fldCharType="begin"/>
        </w:r>
        <w:r w:rsidR="00664D01" w:rsidRPr="0099110D">
          <w:rPr>
            <w:sz w:val="16"/>
          </w:rPr>
          <w:instrText xml:space="preserve"> PAGE   \* MERGEFORMAT </w:instrText>
        </w:r>
        <w:r w:rsidRPr="0099110D">
          <w:rPr>
            <w:sz w:val="16"/>
          </w:rPr>
          <w:fldChar w:fldCharType="separate"/>
        </w:r>
        <w:r w:rsidR="00FC1563">
          <w:rPr>
            <w:noProof/>
            <w:sz w:val="16"/>
          </w:rPr>
          <w:t>6</w:t>
        </w:r>
        <w:r w:rsidRPr="0099110D">
          <w:rPr>
            <w:noProof/>
            <w:sz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D01" w:rsidRPr="002F53BE" w:rsidRDefault="005E43C0" w:rsidP="002F53BE">
    <w:pPr>
      <w:pStyle w:val="Stopka"/>
      <w:spacing w:before="0"/>
      <w:jc w:val="center"/>
      <w:rPr>
        <w:sz w:val="18"/>
      </w:rPr>
    </w:pPr>
    <w:sdt>
      <w:sdtPr>
        <w:rPr>
          <w:sz w:val="18"/>
        </w:rPr>
        <w:id w:val="2198693"/>
        <w:docPartObj>
          <w:docPartGallery w:val="Page Numbers (Bottom of Page)"/>
          <w:docPartUnique/>
        </w:docPartObj>
      </w:sdtPr>
      <w:sdtEndPr/>
      <w:sdtContent>
        <w:r w:rsidR="00FC1563" w:rsidRPr="00FC1563">
          <w:rPr>
            <w:sz w:val="18"/>
          </w:rPr>
          <w:fldChar w:fldCharType="begin"/>
        </w:r>
        <w:r w:rsidR="00FC1563" w:rsidRPr="00FC1563">
          <w:rPr>
            <w:sz w:val="18"/>
          </w:rPr>
          <w:instrText xml:space="preserve"> PAGE   \* MERGEFORMAT </w:instrText>
        </w:r>
        <w:r w:rsidR="00FC1563" w:rsidRPr="00FC1563">
          <w:rPr>
            <w:sz w:val="18"/>
          </w:rPr>
          <w:fldChar w:fldCharType="separate"/>
        </w:r>
        <w:r w:rsidR="00D8313C">
          <w:rPr>
            <w:noProof/>
            <w:sz w:val="18"/>
          </w:rPr>
          <w:t>2</w:t>
        </w:r>
        <w:r w:rsidR="00FC1563" w:rsidRPr="00FC1563">
          <w:rPr>
            <w:sz w:val="18"/>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3C0" w:rsidRDefault="005E43C0">
      <w:r>
        <w:separator/>
      </w:r>
    </w:p>
  </w:footnote>
  <w:footnote w:type="continuationSeparator" w:id="0">
    <w:p w:rsidR="005E43C0" w:rsidRDefault="005E43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D01" w:rsidRPr="001F365E" w:rsidRDefault="00E81AA7" w:rsidP="00B54890">
    <w:pPr>
      <w:pBdr>
        <w:bottom w:val="single" w:sz="4" w:space="1" w:color="000000"/>
      </w:pBdr>
      <w:jc w:val="center"/>
      <w:rPr>
        <w:sz w:val="16"/>
        <w:szCs w:val="18"/>
      </w:rPr>
    </w:pPr>
    <w:r w:rsidRPr="00E81AA7">
      <w:rPr>
        <w:sz w:val="16"/>
        <w:szCs w:val="18"/>
      </w:rPr>
      <w:t>P</w:t>
    </w:r>
    <w:r w:rsidR="008F2EEF">
      <w:rPr>
        <w:sz w:val="16"/>
        <w:szCs w:val="18"/>
      </w:rPr>
      <w:t xml:space="preserve">rojekt i budowa obwodnicy </w:t>
    </w:r>
    <w:r w:rsidRPr="00E81AA7">
      <w:rPr>
        <w:sz w:val="16"/>
        <w:szCs w:val="18"/>
      </w:rPr>
      <w:t>Niemodl</w:t>
    </w:r>
    <w:r>
      <w:rPr>
        <w:sz w:val="16"/>
        <w:szCs w:val="18"/>
      </w:rPr>
      <w:t>in</w:t>
    </w:r>
    <w:r w:rsidR="008F2EEF">
      <w:rPr>
        <w:sz w:val="16"/>
        <w:szCs w:val="18"/>
      </w:rPr>
      <w:t>a</w:t>
    </w:r>
    <w:r>
      <w:rPr>
        <w:sz w:val="16"/>
        <w:szCs w:val="18"/>
      </w:rPr>
      <w:t xml:space="preserve"> w ciągu drogi krajowej nr 46</w:t>
    </w:r>
  </w:p>
  <w:p w:rsidR="00664D01" w:rsidRPr="00327B13" w:rsidRDefault="00664D01" w:rsidP="00915AD4">
    <w:pPr>
      <w:pStyle w:val="Nagwek"/>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D01" w:rsidRPr="00FC1563" w:rsidRDefault="00FC1563" w:rsidP="002F53BE">
    <w:pPr>
      <w:pStyle w:val="Nagwek"/>
      <w:spacing w:before="0" w:after="120"/>
      <w:jc w:val="center"/>
      <w:rPr>
        <w:szCs w:val="8"/>
      </w:rPr>
    </w:pPr>
    <w:r w:rsidRPr="00FC1563">
      <w:rPr>
        <w:szCs w:val="8"/>
      </w:rPr>
      <w:t>SPECYFIKACJA TECHNICZNA WYKONA</w:t>
    </w:r>
    <w:r w:rsidR="002F53BE">
      <w:rPr>
        <w:szCs w:val="8"/>
      </w:rPr>
      <w:t xml:space="preserve">NIA I ODBIORU ROBÓT BUDOWLANYCH </w:t>
    </w:r>
    <w:r w:rsidRPr="00FC1563">
      <w:rPr>
        <w:szCs w:val="8"/>
      </w:rPr>
      <w:t>D.</w:t>
    </w:r>
    <w:r>
      <w:rPr>
        <w:szCs w:val="8"/>
      </w:rPr>
      <w:t>05.03.11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7AAA5164"/>
    <w:lvl w:ilvl="0">
      <w:start w:val="1"/>
      <w:numFmt w:val="decimal"/>
      <w:lvlText w:val="%1."/>
      <w:legacy w:legacy="1" w:legacySpace="170" w:legacyIndent="0"/>
      <w:lvlJc w:val="left"/>
      <w:rPr>
        <w:b/>
        <w:i w:val="0"/>
      </w:rPr>
    </w:lvl>
    <w:lvl w:ilvl="1">
      <w:start w:val="1"/>
      <w:numFmt w:val="decimal"/>
      <w:pStyle w:val="StylNagwek2Pogrubienie"/>
      <w:lvlText w:val="%1.%2."/>
      <w:legacy w:legacy="1" w:legacySpace="170" w:legacyIndent="0"/>
      <w:lvlJc w:val="left"/>
      <w:rPr>
        <w:b/>
        <w:i w:val="0"/>
      </w:rPr>
    </w:lvl>
    <w:lvl w:ilvl="2">
      <w:start w:val="1"/>
      <w:numFmt w:val="decimal"/>
      <w:lvlText w:val="%1.%2.%3."/>
      <w:legacy w:legacy="1" w:legacySpace="170" w:legacyIndent="0"/>
      <w:lvlJc w:val="left"/>
      <w:rPr>
        <w:b/>
        <w:i w:val="0"/>
      </w:rPr>
    </w:lvl>
    <w:lvl w:ilvl="3">
      <w:start w:val="1"/>
      <w:numFmt w:val="decimal"/>
      <w:lvlText w:val="%1.%2.%3.%4."/>
      <w:legacy w:legacy="1" w:legacySpace="170" w:legacyIndent="0"/>
      <w:lvlJc w:val="left"/>
      <w:rPr>
        <w:b/>
        <w:i w:val="0"/>
      </w:rPr>
    </w:lvl>
    <w:lvl w:ilvl="4">
      <w:start w:val="1"/>
      <w:numFmt w:val="decimal"/>
      <w:pStyle w:val="Nagwek5"/>
      <w:lvlText w:val="%1.%2.%3.%4.%5."/>
      <w:legacy w:legacy="1" w:legacySpace="170" w:legacyIndent="0"/>
      <w:lvlJc w:val="left"/>
      <w:rPr>
        <w:b/>
        <w:i w:val="0"/>
      </w:rPr>
    </w:lvl>
    <w:lvl w:ilvl="5">
      <w:start w:val="1"/>
      <w:numFmt w:val="decimal"/>
      <w:pStyle w:val="Nagwek6"/>
      <w:lvlText w:val="%1.%2.%3.%4.%5..%6"/>
      <w:legacy w:legacy="1" w:legacySpace="144" w:legacyIndent="0"/>
      <w:lvlJc w:val="left"/>
    </w:lvl>
    <w:lvl w:ilvl="6">
      <w:start w:val="1"/>
      <w:numFmt w:val="decimal"/>
      <w:pStyle w:val="Nagwek7"/>
      <w:lvlText w:val="%1.%2.%3.%4.%5..%6.%7"/>
      <w:legacy w:legacy="1" w:legacySpace="144" w:legacyIndent="0"/>
      <w:lvlJc w:val="left"/>
    </w:lvl>
    <w:lvl w:ilvl="7">
      <w:start w:val="1"/>
      <w:numFmt w:val="decimal"/>
      <w:pStyle w:val="Nagwek8"/>
      <w:lvlText w:val="%1.%2.%3.%4.%5..%6.%7.%8"/>
      <w:legacy w:legacy="1" w:legacySpace="144" w:legacyIndent="0"/>
      <w:lvlJc w:val="left"/>
    </w:lvl>
    <w:lvl w:ilvl="8">
      <w:start w:val="1"/>
      <w:numFmt w:val="decimal"/>
      <w:pStyle w:val="Nagwek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000003"/>
    <w:multiLevelType w:val="singleLevel"/>
    <w:tmpl w:val="00000003"/>
    <w:name w:val="WW8Num7"/>
    <w:lvl w:ilvl="0">
      <w:start w:val="1"/>
      <w:numFmt w:val="bullet"/>
      <w:lvlText w:val=""/>
      <w:lvlJc w:val="left"/>
      <w:pPr>
        <w:tabs>
          <w:tab w:val="num" w:pos="397"/>
        </w:tabs>
        <w:ind w:left="397" w:hanging="397"/>
      </w:pPr>
      <w:rPr>
        <w:rFonts w:ascii="Symbol" w:hAnsi="Symbol"/>
      </w:rPr>
    </w:lvl>
  </w:abstractNum>
  <w:abstractNum w:abstractNumId="3">
    <w:nsid w:val="00000004"/>
    <w:multiLevelType w:val="singleLevel"/>
    <w:tmpl w:val="00000004"/>
    <w:name w:val="WW8Num8"/>
    <w:lvl w:ilvl="0">
      <w:start w:val="1"/>
      <w:numFmt w:val="bullet"/>
      <w:lvlText w:val=""/>
      <w:lvlJc w:val="left"/>
      <w:pPr>
        <w:tabs>
          <w:tab w:val="num" w:pos="397"/>
        </w:tabs>
        <w:ind w:left="397" w:hanging="397"/>
      </w:pPr>
      <w:rPr>
        <w:rFonts w:ascii="Symbol" w:hAnsi="Symbol"/>
      </w:rPr>
    </w:lvl>
  </w:abstractNum>
  <w:abstractNum w:abstractNumId="4">
    <w:nsid w:val="00000005"/>
    <w:multiLevelType w:val="singleLevel"/>
    <w:tmpl w:val="00000005"/>
    <w:name w:val="WW8Num9"/>
    <w:lvl w:ilvl="0">
      <w:start w:val="1"/>
      <w:numFmt w:val="bullet"/>
      <w:lvlText w:val=""/>
      <w:lvlJc w:val="left"/>
      <w:pPr>
        <w:tabs>
          <w:tab w:val="num" w:pos="397"/>
        </w:tabs>
        <w:ind w:left="397" w:hanging="397"/>
      </w:pPr>
      <w:rPr>
        <w:rFonts w:ascii="Symbol" w:hAnsi="Symbol"/>
      </w:rPr>
    </w:lvl>
  </w:abstractNum>
  <w:abstractNum w:abstractNumId="5">
    <w:nsid w:val="00000006"/>
    <w:multiLevelType w:val="singleLevel"/>
    <w:tmpl w:val="00000006"/>
    <w:name w:val="WW8Num11"/>
    <w:lvl w:ilvl="0">
      <w:start w:val="1"/>
      <w:numFmt w:val="bullet"/>
      <w:lvlText w:val="­"/>
      <w:lvlJc w:val="left"/>
      <w:pPr>
        <w:tabs>
          <w:tab w:val="num" w:pos="397"/>
        </w:tabs>
        <w:ind w:left="397" w:hanging="397"/>
      </w:pPr>
      <w:rPr>
        <w:rFonts w:ascii="Courier New" w:hAnsi="Courier New"/>
      </w:rPr>
    </w:lvl>
  </w:abstractNum>
  <w:abstractNum w:abstractNumId="6">
    <w:nsid w:val="0946754F"/>
    <w:multiLevelType w:val="multilevel"/>
    <w:tmpl w:val="0C9870B0"/>
    <w:styleLink w:val="StylPunktowane"/>
    <w:lvl w:ilvl="0">
      <w:start w:val="1"/>
      <w:numFmt w:val="bullet"/>
      <w:lvlText w:val=""/>
      <w:lvlJc w:val="left"/>
      <w:pPr>
        <w:tabs>
          <w:tab w:val="num" w:pos="680"/>
        </w:tabs>
        <w:ind w:left="680" w:hanging="283"/>
      </w:pPr>
      <w:rPr>
        <w:rFonts w:ascii="Symbol" w:hAnsi="Symbol" w:hint="default"/>
      </w:rPr>
    </w:lvl>
    <w:lvl w:ilvl="1">
      <w:start w:val="1"/>
      <w:numFmt w:val="bullet"/>
      <w:lvlText w:val=""/>
      <w:lvlJc w:val="left"/>
      <w:pPr>
        <w:tabs>
          <w:tab w:val="num" w:pos="2520"/>
        </w:tabs>
        <w:ind w:left="2520" w:hanging="360"/>
      </w:pPr>
      <w:rPr>
        <w:rFonts w:ascii="Symbol" w:hAnsi="Symbol" w:cs="Courier New"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7">
    <w:nsid w:val="094B2FD5"/>
    <w:multiLevelType w:val="hybridMultilevel"/>
    <w:tmpl w:val="27764F6E"/>
    <w:name w:val="WW8Num182"/>
    <w:lvl w:ilvl="0" w:tplc="25021DF2">
      <w:start w:val="1"/>
      <w:numFmt w:val="bullet"/>
      <w:lvlText w:val="­"/>
      <w:lvlJc w:val="left"/>
      <w:pPr>
        <w:tabs>
          <w:tab w:val="num" w:pos="397"/>
        </w:tabs>
        <w:ind w:left="397" w:hanging="397"/>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0FDE7A11"/>
    <w:multiLevelType w:val="singleLevel"/>
    <w:tmpl w:val="CF380E9A"/>
    <w:lvl w:ilvl="0">
      <w:start w:val="1"/>
      <w:numFmt w:val="lowerLetter"/>
      <w:lvlText w:val="%1)"/>
      <w:legacy w:legacy="1" w:legacySpace="0" w:legacyIndent="283"/>
      <w:lvlJc w:val="left"/>
      <w:pPr>
        <w:ind w:left="283" w:hanging="283"/>
      </w:pPr>
    </w:lvl>
  </w:abstractNum>
  <w:abstractNum w:abstractNumId="9">
    <w:nsid w:val="0FE32047"/>
    <w:multiLevelType w:val="multilevel"/>
    <w:tmpl w:val="69DEC76C"/>
    <w:lvl w:ilvl="0">
      <w:start w:val="1"/>
      <w:numFmt w:val="decimal"/>
      <w:pStyle w:val="Nagwek1"/>
      <w:lvlText w:val="%1."/>
      <w:lvlJc w:val="left"/>
      <w:pPr>
        <w:tabs>
          <w:tab w:val="num" w:pos="680"/>
        </w:tabs>
        <w:ind w:left="0" w:firstLine="0"/>
      </w:pPr>
      <w:rPr>
        <w:rFonts w:ascii="Arial" w:hAnsi="Arial" w:hint="default"/>
        <w:b/>
        <w:i w:val="0"/>
        <w:caps w:val="0"/>
        <w:strike w:val="0"/>
        <w:dstrike w:val="0"/>
        <w:vanish w:val="0"/>
        <w:color w:val="000000"/>
        <w:sz w:val="18"/>
        <w:szCs w:val="18"/>
        <w:vertAlign w:val="baseline"/>
      </w:rPr>
    </w:lvl>
    <w:lvl w:ilvl="1">
      <w:start w:val="1"/>
      <w:numFmt w:val="decimal"/>
      <w:pStyle w:val="Nagwek2"/>
      <w:lvlText w:val="%1.%2."/>
      <w:lvlJc w:val="left"/>
      <w:pPr>
        <w:tabs>
          <w:tab w:val="num" w:pos="680"/>
        </w:tabs>
        <w:ind w:left="0" w:firstLine="0"/>
      </w:pPr>
      <w:rPr>
        <w:rFonts w:ascii="Arial" w:hAnsi="Arial" w:hint="default"/>
        <w:b/>
        <w:i w:val="0"/>
        <w:caps w:val="0"/>
        <w:strike w:val="0"/>
        <w:dstrike w:val="0"/>
        <w:vanish w:val="0"/>
        <w:color w:val="000000"/>
        <w:sz w:val="18"/>
        <w:szCs w:val="18"/>
        <w:vertAlign w:val="baseline"/>
      </w:rPr>
    </w:lvl>
    <w:lvl w:ilvl="2">
      <w:start w:val="1"/>
      <w:numFmt w:val="decimal"/>
      <w:pStyle w:val="Nagwek3"/>
      <w:lvlText w:val="%1.%2.%3."/>
      <w:lvlJc w:val="left"/>
      <w:pPr>
        <w:tabs>
          <w:tab w:val="num" w:pos="2665"/>
        </w:tabs>
        <w:ind w:left="1985" w:firstLine="0"/>
      </w:pPr>
      <w:rPr>
        <w:rFonts w:ascii="Arial" w:hAnsi="Arial" w:hint="default"/>
        <w:b/>
        <w:i w:val="0"/>
        <w:sz w:val="18"/>
        <w:szCs w:val="18"/>
      </w:rPr>
    </w:lvl>
    <w:lvl w:ilvl="3">
      <w:start w:val="1"/>
      <w:numFmt w:val="decimal"/>
      <w:pStyle w:val="Nagwek4"/>
      <w:lvlText w:val="%1.%2.%3.%4."/>
      <w:lvlJc w:val="left"/>
      <w:pPr>
        <w:tabs>
          <w:tab w:val="num" w:pos="851"/>
        </w:tabs>
        <w:ind w:left="0" w:firstLine="0"/>
      </w:pPr>
      <w:rPr>
        <w:rFonts w:ascii="Arial" w:hAnsi="Arial" w:hint="default"/>
        <w:b/>
        <w:i w:val="0"/>
        <w:sz w:val="18"/>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66266DD"/>
    <w:multiLevelType w:val="hybridMultilevel"/>
    <w:tmpl w:val="0DACFB3E"/>
    <w:lvl w:ilvl="0" w:tplc="D7C43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DBA1606"/>
    <w:multiLevelType w:val="hybridMultilevel"/>
    <w:tmpl w:val="22DE0EAA"/>
    <w:name w:val="WW8Num4"/>
    <w:lvl w:ilvl="0" w:tplc="953A44C2">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2AA0EC5"/>
    <w:multiLevelType w:val="multilevel"/>
    <w:tmpl w:val="7D9C61A4"/>
    <w:lvl w:ilvl="0">
      <w:start w:val="8"/>
      <w:numFmt w:val="decimal"/>
      <w:lvlText w:val="%1."/>
      <w:lvlJc w:val="left"/>
      <w:pPr>
        <w:tabs>
          <w:tab w:val="num" w:pos="510"/>
        </w:tabs>
        <w:ind w:left="510" w:hanging="510"/>
      </w:pPr>
      <w:rPr>
        <w:rFonts w:hint="default"/>
        <w:b/>
      </w:rPr>
    </w:lvl>
    <w:lvl w:ilvl="1">
      <w:start w:val="1"/>
      <w:numFmt w:val="decimal"/>
      <w:lvlText w:val="%1.%2."/>
      <w:lvlJc w:val="left"/>
      <w:pPr>
        <w:tabs>
          <w:tab w:val="num" w:pos="510"/>
        </w:tabs>
        <w:ind w:left="510" w:hanging="51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nsid w:val="56DE514F"/>
    <w:multiLevelType w:val="hybridMultilevel"/>
    <w:tmpl w:val="00B09FBA"/>
    <w:lvl w:ilvl="0" w:tplc="848EB2D0">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59571B2B"/>
    <w:multiLevelType w:val="multilevel"/>
    <w:tmpl w:val="DA52F3D4"/>
    <w:styleLink w:val="Punktowane2"/>
    <w:lvl w:ilvl="0">
      <w:start w:val="1"/>
      <w:numFmt w:val="bullet"/>
      <w:lvlText w:val=""/>
      <w:lvlJc w:val="left"/>
      <w:pPr>
        <w:tabs>
          <w:tab w:val="num" w:pos="680"/>
        </w:tabs>
        <w:ind w:left="680" w:hanging="283"/>
      </w:pPr>
      <w:rPr>
        <w:rFonts w:ascii="Symbol" w:hAnsi="Symbol" w:hint="default"/>
        <w:color w:val="auto"/>
      </w:rPr>
    </w:lvl>
    <w:lvl w:ilvl="1">
      <w:start w:val="1"/>
      <w:numFmt w:val="bullet"/>
      <w:lvlText w:val=""/>
      <w:lvlJc w:val="left"/>
      <w:pPr>
        <w:tabs>
          <w:tab w:val="num" w:pos="2520"/>
        </w:tabs>
        <w:ind w:left="2520" w:hanging="360"/>
      </w:pPr>
      <w:rPr>
        <w:rFonts w:ascii="Symbol" w:hAnsi="Symbol" w:cs="Courier New" w:hint="default"/>
        <w:color w:val="auto"/>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5">
    <w:nsid w:val="5C5B62ED"/>
    <w:multiLevelType w:val="hybridMultilevel"/>
    <w:tmpl w:val="E41205A4"/>
    <w:lvl w:ilvl="0" w:tplc="AFA4BBB6">
      <w:start w:val="1"/>
      <w:numFmt w:val="bullet"/>
      <w:pStyle w:val="normalnypunkt"/>
      <w:lvlText w:val="­"/>
      <w:lvlJc w:val="left"/>
      <w:pPr>
        <w:tabs>
          <w:tab w:val="num" w:pos="397"/>
        </w:tabs>
        <w:ind w:left="397" w:hanging="397"/>
      </w:pPr>
      <w:rPr>
        <w:rFonts w:ascii="Courier New" w:hAnsi="Courier New" w:hint="default"/>
      </w:rPr>
    </w:lvl>
    <w:lvl w:ilvl="1" w:tplc="04150003" w:tentative="1">
      <w:start w:val="1"/>
      <w:numFmt w:val="bullet"/>
      <w:pStyle w:val="Nagwek2Pogrubienie"/>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5F58068C"/>
    <w:multiLevelType w:val="multilevel"/>
    <w:tmpl w:val="86A4CA58"/>
    <w:lvl w:ilvl="0">
      <w:numFmt w:val="decimal"/>
      <w:pStyle w:val="Gliederung1"/>
      <w:lvlText w:val="%1"/>
      <w:lvlJc w:val="left"/>
      <w:pPr>
        <w:tabs>
          <w:tab w:val="num" w:pos="432"/>
        </w:tabs>
        <w:ind w:left="432" w:hanging="432"/>
      </w:pPr>
      <w:rPr>
        <w:rFonts w:cs="Times New Roman" w:hint="default"/>
      </w:rPr>
    </w:lvl>
    <w:lvl w:ilvl="1">
      <w:start w:val="1"/>
      <w:numFmt w:val="decimal"/>
      <w:pStyle w:val="Gliederung2"/>
      <w:lvlText w:val="%1.%2"/>
      <w:lvlJc w:val="left"/>
      <w:pPr>
        <w:tabs>
          <w:tab w:val="num" w:pos="576"/>
        </w:tabs>
        <w:ind w:left="576" w:hanging="576"/>
      </w:pPr>
      <w:rPr>
        <w:rFonts w:cs="Times New Roman" w:hint="default"/>
      </w:rPr>
    </w:lvl>
    <w:lvl w:ilvl="2">
      <w:start w:val="1"/>
      <w:numFmt w:val="decimal"/>
      <w:pStyle w:val="Gliederung3"/>
      <w:lvlText w:val="%1.%2.%3"/>
      <w:lvlJc w:val="left"/>
      <w:pPr>
        <w:tabs>
          <w:tab w:val="num" w:pos="720"/>
        </w:tabs>
        <w:ind w:left="720" w:hanging="720"/>
      </w:pPr>
      <w:rPr>
        <w:rFonts w:ascii="Arial" w:hAnsi="Arial" w:cs="Times New Roman" w:hint="default"/>
        <w:b/>
        <w:i w:val="0"/>
        <w:sz w:val="24"/>
      </w:rPr>
    </w:lvl>
    <w:lvl w:ilvl="3">
      <w:start w:val="1"/>
      <w:numFmt w:val="decimal"/>
      <w:pStyle w:val="Gliederung4"/>
      <w:lvlText w:val="%1.%2.%3.%4"/>
      <w:lvlJc w:val="left"/>
      <w:pPr>
        <w:tabs>
          <w:tab w:val="num" w:pos="864"/>
        </w:tabs>
        <w:ind w:left="864" w:hanging="864"/>
      </w:pPr>
      <w:rPr>
        <w:rFonts w:cs="Times New Roman" w:hint="default"/>
      </w:rPr>
    </w:lvl>
    <w:lvl w:ilvl="4">
      <w:start w:val="1"/>
      <w:numFmt w:val="decimal"/>
      <w:pStyle w:val="Gliederu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18">
    <w:nsid w:val="7A7D6C7A"/>
    <w:multiLevelType w:val="hybridMultilevel"/>
    <w:tmpl w:val="C09CC3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B3C7F03"/>
    <w:multiLevelType w:val="singleLevel"/>
    <w:tmpl w:val="04150017"/>
    <w:lvl w:ilvl="0">
      <w:start w:val="1"/>
      <w:numFmt w:val="lowerLetter"/>
      <w:lvlText w:val="%1)"/>
      <w:legacy w:legacy="1" w:legacySpace="0" w:legacyIndent="360"/>
      <w:lvlJc w:val="left"/>
      <w:pPr>
        <w:ind w:left="360" w:hanging="360"/>
      </w:pPr>
    </w:lvl>
  </w:abstractNum>
  <w:abstractNum w:abstractNumId="20">
    <w:nsid w:val="7BE02648"/>
    <w:multiLevelType w:val="hybridMultilevel"/>
    <w:tmpl w:val="E6C0F2E4"/>
    <w:lvl w:ilvl="0" w:tplc="FFFFFFFF">
      <w:start w:val="1"/>
      <w:numFmt w:val="bullet"/>
      <w:pStyle w:val="wypunktowaniekreska"/>
      <w:lvlText w:val="─"/>
      <w:lvlJc w:val="left"/>
      <w:pPr>
        <w:tabs>
          <w:tab w:val="num" w:pos="720"/>
        </w:tabs>
        <w:ind w:left="720" w:hanging="360"/>
      </w:pPr>
      <w:rPr>
        <w:rFonts w:ascii="Times New Roman" w:hAnsi="Times New Roman" w:cs="Times New Roman" w:hint="default"/>
        <w:b/>
        <w:i w:val="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7F0E0D0B"/>
    <w:multiLevelType w:val="hybridMultilevel"/>
    <w:tmpl w:val="57804E26"/>
    <w:lvl w:ilvl="0" w:tplc="7D78E80A">
      <w:start w:val="1"/>
      <w:numFmt w:val="bullet"/>
      <w:lvlText w:val="­"/>
      <w:lvlJc w:val="left"/>
      <w:pPr>
        <w:ind w:left="360" w:hanging="360"/>
      </w:pPr>
      <w:rPr>
        <w:rFonts w:ascii="Courier New" w:hAnsi="Courier New" w:hint="default"/>
      </w:rPr>
    </w:lvl>
    <w:lvl w:ilvl="1" w:tplc="0415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5"/>
  </w:num>
  <w:num w:numId="4">
    <w:abstractNumId w:val="6"/>
  </w:num>
  <w:num w:numId="5">
    <w:abstractNumId w:val="14"/>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0"/>
  </w:num>
  <w:num w:numId="9">
    <w:abstractNumId w:val="1"/>
    <w:lvlOverride w:ilvl="0">
      <w:lvl w:ilvl="0">
        <w:start w:val="1"/>
        <w:numFmt w:val="bullet"/>
        <w:lvlText w:val=""/>
        <w:legacy w:legacy="1" w:legacySpace="0" w:legacyIndent="360"/>
        <w:lvlJc w:val="left"/>
        <w:pPr>
          <w:ind w:left="360" w:hanging="360"/>
        </w:pPr>
        <w:rPr>
          <w:rFonts w:ascii="Symbol" w:hAnsi="Symbol" w:hint="default"/>
          <w:sz w:val="20"/>
        </w:rPr>
      </w:lvl>
    </w:lvlOverride>
  </w:num>
  <w:num w:numId="10">
    <w:abstractNumId w:val="21"/>
  </w:num>
  <w:num w:numId="11">
    <w:abstractNumId w:val="18"/>
  </w:num>
  <w:num w:numId="12">
    <w:abstractNumId w:val="9"/>
  </w:num>
  <w:num w:numId="13">
    <w:abstractNumId w:val="9"/>
  </w:num>
  <w:num w:numId="14">
    <w:abstractNumId w:val="9"/>
  </w:num>
  <w:num w:numId="15">
    <w:abstractNumId w:val="9"/>
  </w:num>
  <w:num w:numId="16">
    <w:abstractNumId w:val="1"/>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17">
    <w:abstractNumId w:val="12"/>
  </w:num>
  <w:num w:numId="18">
    <w:abstractNumId w:val="1"/>
    <w:lvlOverride w:ilvl="0">
      <w:lvl w:ilvl="0">
        <w:numFmt w:val="bullet"/>
        <w:lvlText w:val=""/>
        <w:legacy w:legacy="1" w:legacySpace="0" w:legacyIndent="283"/>
        <w:lvlJc w:val="left"/>
        <w:pPr>
          <w:ind w:left="619" w:hanging="283"/>
        </w:pPr>
        <w:rPr>
          <w:rFonts w:ascii="Symbol" w:hAnsi="Symbol" w:hint="default"/>
        </w:rPr>
      </w:lvl>
    </w:lvlOverride>
  </w:num>
  <w:num w:numId="19">
    <w:abstractNumId w:val="9"/>
  </w:num>
  <w:num w:numId="20">
    <w:abstractNumId w:val="9"/>
  </w:num>
  <w:num w:numId="21">
    <w:abstractNumId w:val="9"/>
  </w:num>
  <w:num w:numId="22">
    <w:abstractNumId w:val="9"/>
  </w:num>
  <w:num w:numId="23">
    <w:abstractNumId w:val="19"/>
  </w:num>
  <w:num w:numId="24">
    <w:abstractNumId w:val="9"/>
  </w:num>
  <w:num w:numId="25">
    <w:abstractNumId w:val="10"/>
  </w:num>
  <w:num w:numId="26">
    <w:abstractNumId w:val="9"/>
  </w:num>
  <w:num w:numId="27">
    <w:abstractNumId w:val="1"/>
    <w:lvlOverride w:ilvl="0">
      <w:lvl w:ilvl="0">
        <w:numFmt w:val="bullet"/>
        <w:lvlText w:val="-"/>
        <w:legacy w:legacy="1" w:legacySpace="0" w:legacyIndent="397"/>
        <w:lvlJc w:val="left"/>
        <w:pPr>
          <w:ind w:left="736" w:hanging="397"/>
        </w:pPr>
        <w:rPr>
          <w:rFonts w:ascii="Times New Roman" w:hAnsi="Times New Roman" w:hint="default"/>
        </w:rPr>
      </w:lvl>
    </w:lvlOverride>
  </w:num>
  <w:num w:numId="28">
    <w:abstractNumId w:val="8"/>
  </w:num>
  <w:num w:numId="29">
    <w:abstractNumId w:val="9"/>
  </w:num>
  <w:num w:numId="30">
    <w:abstractNumId w:val="13"/>
  </w:num>
  <w:num w:numId="31">
    <w:abstractNumId w:val="9"/>
  </w:num>
  <w:num w:numId="3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3F0"/>
    <w:rsid w:val="000000D2"/>
    <w:rsid w:val="000008FA"/>
    <w:rsid w:val="00001FAF"/>
    <w:rsid w:val="000040AA"/>
    <w:rsid w:val="00004D1B"/>
    <w:rsid w:val="00006F87"/>
    <w:rsid w:val="00007005"/>
    <w:rsid w:val="000103E2"/>
    <w:rsid w:val="0001072D"/>
    <w:rsid w:val="00010A2F"/>
    <w:rsid w:val="000119F9"/>
    <w:rsid w:val="00011F98"/>
    <w:rsid w:val="00012BE5"/>
    <w:rsid w:val="00013FD9"/>
    <w:rsid w:val="00015EDA"/>
    <w:rsid w:val="000179E2"/>
    <w:rsid w:val="000223B4"/>
    <w:rsid w:val="000236CB"/>
    <w:rsid w:val="000237D3"/>
    <w:rsid w:val="0002414E"/>
    <w:rsid w:val="00025049"/>
    <w:rsid w:val="00026493"/>
    <w:rsid w:val="00033A24"/>
    <w:rsid w:val="00034A04"/>
    <w:rsid w:val="00037100"/>
    <w:rsid w:val="00037664"/>
    <w:rsid w:val="00043238"/>
    <w:rsid w:val="00044968"/>
    <w:rsid w:val="00045C15"/>
    <w:rsid w:val="000469D7"/>
    <w:rsid w:val="0004721A"/>
    <w:rsid w:val="000541B7"/>
    <w:rsid w:val="000544B0"/>
    <w:rsid w:val="00055321"/>
    <w:rsid w:val="00055F5F"/>
    <w:rsid w:val="00056581"/>
    <w:rsid w:val="0006038B"/>
    <w:rsid w:val="00060A2B"/>
    <w:rsid w:val="00063151"/>
    <w:rsid w:val="0006379A"/>
    <w:rsid w:val="000637FA"/>
    <w:rsid w:val="000667ED"/>
    <w:rsid w:val="00070736"/>
    <w:rsid w:val="00071DE6"/>
    <w:rsid w:val="00072801"/>
    <w:rsid w:val="000742B5"/>
    <w:rsid w:val="00076377"/>
    <w:rsid w:val="00076EA8"/>
    <w:rsid w:val="000775A8"/>
    <w:rsid w:val="00080723"/>
    <w:rsid w:val="000813AC"/>
    <w:rsid w:val="00082584"/>
    <w:rsid w:val="0008350E"/>
    <w:rsid w:val="00086388"/>
    <w:rsid w:val="00087164"/>
    <w:rsid w:val="00090035"/>
    <w:rsid w:val="000906B2"/>
    <w:rsid w:val="00091547"/>
    <w:rsid w:val="0009176C"/>
    <w:rsid w:val="0009198B"/>
    <w:rsid w:val="00091D80"/>
    <w:rsid w:val="00092426"/>
    <w:rsid w:val="00092F0E"/>
    <w:rsid w:val="00093E57"/>
    <w:rsid w:val="0009448F"/>
    <w:rsid w:val="000A06FD"/>
    <w:rsid w:val="000A224F"/>
    <w:rsid w:val="000A2B23"/>
    <w:rsid w:val="000A2E8D"/>
    <w:rsid w:val="000A307F"/>
    <w:rsid w:val="000A3307"/>
    <w:rsid w:val="000A3511"/>
    <w:rsid w:val="000A37DE"/>
    <w:rsid w:val="000A3E48"/>
    <w:rsid w:val="000A67D6"/>
    <w:rsid w:val="000B177A"/>
    <w:rsid w:val="000B1B05"/>
    <w:rsid w:val="000B1B68"/>
    <w:rsid w:val="000B2309"/>
    <w:rsid w:val="000B3BC6"/>
    <w:rsid w:val="000B4876"/>
    <w:rsid w:val="000B504C"/>
    <w:rsid w:val="000B722A"/>
    <w:rsid w:val="000B7AF3"/>
    <w:rsid w:val="000C0C97"/>
    <w:rsid w:val="000C2B2D"/>
    <w:rsid w:val="000C3ED3"/>
    <w:rsid w:val="000C4B5F"/>
    <w:rsid w:val="000C57D9"/>
    <w:rsid w:val="000C7BFD"/>
    <w:rsid w:val="000D062E"/>
    <w:rsid w:val="000D072D"/>
    <w:rsid w:val="000D1255"/>
    <w:rsid w:val="000D1E07"/>
    <w:rsid w:val="000D1F76"/>
    <w:rsid w:val="000D2C29"/>
    <w:rsid w:val="000E0D33"/>
    <w:rsid w:val="000E0D4E"/>
    <w:rsid w:val="000E1B3C"/>
    <w:rsid w:val="000E735C"/>
    <w:rsid w:val="000F0D69"/>
    <w:rsid w:val="000F2161"/>
    <w:rsid w:val="000F2CDD"/>
    <w:rsid w:val="000F34F5"/>
    <w:rsid w:val="000F576F"/>
    <w:rsid w:val="000F5A5D"/>
    <w:rsid w:val="000F68FD"/>
    <w:rsid w:val="00104719"/>
    <w:rsid w:val="00106A11"/>
    <w:rsid w:val="00106E01"/>
    <w:rsid w:val="00107EA5"/>
    <w:rsid w:val="00110BD5"/>
    <w:rsid w:val="00112912"/>
    <w:rsid w:val="001149D2"/>
    <w:rsid w:val="00116D11"/>
    <w:rsid w:val="00121031"/>
    <w:rsid w:val="001225CD"/>
    <w:rsid w:val="00124E8E"/>
    <w:rsid w:val="00132F67"/>
    <w:rsid w:val="00134879"/>
    <w:rsid w:val="00141D38"/>
    <w:rsid w:val="00144462"/>
    <w:rsid w:val="00147A1B"/>
    <w:rsid w:val="001578FA"/>
    <w:rsid w:val="0016079D"/>
    <w:rsid w:val="00162392"/>
    <w:rsid w:val="001631D1"/>
    <w:rsid w:val="00163625"/>
    <w:rsid w:val="00163979"/>
    <w:rsid w:val="00163E15"/>
    <w:rsid w:val="0016781D"/>
    <w:rsid w:val="00167E3B"/>
    <w:rsid w:val="00170BBC"/>
    <w:rsid w:val="0017181F"/>
    <w:rsid w:val="0017288E"/>
    <w:rsid w:val="00174008"/>
    <w:rsid w:val="00177069"/>
    <w:rsid w:val="00181C7C"/>
    <w:rsid w:val="001842F6"/>
    <w:rsid w:val="00184558"/>
    <w:rsid w:val="00185828"/>
    <w:rsid w:val="00185CAB"/>
    <w:rsid w:val="00186E46"/>
    <w:rsid w:val="00191F24"/>
    <w:rsid w:val="00193272"/>
    <w:rsid w:val="0019364D"/>
    <w:rsid w:val="00197F47"/>
    <w:rsid w:val="001A1438"/>
    <w:rsid w:val="001A14B8"/>
    <w:rsid w:val="001A1BD4"/>
    <w:rsid w:val="001A5895"/>
    <w:rsid w:val="001B25E6"/>
    <w:rsid w:val="001B2C5D"/>
    <w:rsid w:val="001B3B05"/>
    <w:rsid w:val="001B3B09"/>
    <w:rsid w:val="001B5050"/>
    <w:rsid w:val="001B529E"/>
    <w:rsid w:val="001B62C9"/>
    <w:rsid w:val="001C0FC3"/>
    <w:rsid w:val="001C1984"/>
    <w:rsid w:val="001C20F4"/>
    <w:rsid w:val="001C5055"/>
    <w:rsid w:val="001C535B"/>
    <w:rsid w:val="001C6E97"/>
    <w:rsid w:val="001D344D"/>
    <w:rsid w:val="001E0B87"/>
    <w:rsid w:val="001E2DE3"/>
    <w:rsid w:val="001E3F61"/>
    <w:rsid w:val="001E45AA"/>
    <w:rsid w:val="001E45D1"/>
    <w:rsid w:val="001E6994"/>
    <w:rsid w:val="001F0B56"/>
    <w:rsid w:val="001F19BE"/>
    <w:rsid w:val="001F27F2"/>
    <w:rsid w:val="001F5F50"/>
    <w:rsid w:val="001F6397"/>
    <w:rsid w:val="00201060"/>
    <w:rsid w:val="002019E8"/>
    <w:rsid w:val="00202B4C"/>
    <w:rsid w:val="00203D62"/>
    <w:rsid w:val="0020676B"/>
    <w:rsid w:val="0020764E"/>
    <w:rsid w:val="0021104E"/>
    <w:rsid w:val="00211FF9"/>
    <w:rsid w:val="002160A5"/>
    <w:rsid w:val="0021656A"/>
    <w:rsid w:val="00216959"/>
    <w:rsid w:val="00216E2D"/>
    <w:rsid w:val="00217220"/>
    <w:rsid w:val="00217E1D"/>
    <w:rsid w:val="0022119D"/>
    <w:rsid w:val="00221BAF"/>
    <w:rsid w:val="002252E7"/>
    <w:rsid w:val="00226F8A"/>
    <w:rsid w:val="002331CD"/>
    <w:rsid w:val="002331DA"/>
    <w:rsid w:val="002336B1"/>
    <w:rsid w:val="002344E0"/>
    <w:rsid w:val="00234DAE"/>
    <w:rsid w:val="002351BC"/>
    <w:rsid w:val="00236852"/>
    <w:rsid w:val="00236B19"/>
    <w:rsid w:val="002462E5"/>
    <w:rsid w:val="00246A29"/>
    <w:rsid w:val="00246B19"/>
    <w:rsid w:val="00247C7F"/>
    <w:rsid w:val="00247E58"/>
    <w:rsid w:val="002526FE"/>
    <w:rsid w:val="00253342"/>
    <w:rsid w:val="00255A56"/>
    <w:rsid w:val="00260EAC"/>
    <w:rsid w:val="00265761"/>
    <w:rsid w:val="00265E56"/>
    <w:rsid w:val="00267C79"/>
    <w:rsid w:val="002700BD"/>
    <w:rsid w:val="00270D22"/>
    <w:rsid w:val="002727F1"/>
    <w:rsid w:val="0027327C"/>
    <w:rsid w:val="00274D84"/>
    <w:rsid w:val="0027593B"/>
    <w:rsid w:val="002810E9"/>
    <w:rsid w:val="00283CD7"/>
    <w:rsid w:val="002857D4"/>
    <w:rsid w:val="0028687A"/>
    <w:rsid w:val="0029071F"/>
    <w:rsid w:val="0029111C"/>
    <w:rsid w:val="0029225E"/>
    <w:rsid w:val="002949AC"/>
    <w:rsid w:val="0029619F"/>
    <w:rsid w:val="002976AA"/>
    <w:rsid w:val="00297ACB"/>
    <w:rsid w:val="002A0580"/>
    <w:rsid w:val="002A49AB"/>
    <w:rsid w:val="002A54E7"/>
    <w:rsid w:val="002A5FD7"/>
    <w:rsid w:val="002A602F"/>
    <w:rsid w:val="002A7FDA"/>
    <w:rsid w:val="002B287A"/>
    <w:rsid w:val="002B3752"/>
    <w:rsid w:val="002C2F76"/>
    <w:rsid w:val="002C34E3"/>
    <w:rsid w:val="002C4AB7"/>
    <w:rsid w:val="002D3120"/>
    <w:rsid w:val="002D4458"/>
    <w:rsid w:val="002D58C1"/>
    <w:rsid w:val="002D599F"/>
    <w:rsid w:val="002D63AE"/>
    <w:rsid w:val="002E06FA"/>
    <w:rsid w:val="002E3A88"/>
    <w:rsid w:val="002E6F70"/>
    <w:rsid w:val="002F1E32"/>
    <w:rsid w:val="002F3F7E"/>
    <w:rsid w:val="002F4C2A"/>
    <w:rsid w:val="002F4E1C"/>
    <w:rsid w:val="002F53BE"/>
    <w:rsid w:val="002F6F7E"/>
    <w:rsid w:val="0030350B"/>
    <w:rsid w:val="00304FF5"/>
    <w:rsid w:val="0030527B"/>
    <w:rsid w:val="00305D47"/>
    <w:rsid w:val="00306213"/>
    <w:rsid w:val="0030640D"/>
    <w:rsid w:val="00306DB8"/>
    <w:rsid w:val="00307A17"/>
    <w:rsid w:val="00313BFB"/>
    <w:rsid w:val="00317F65"/>
    <w:rsid w:val="00320056"/>
    <w:rsid w:val="00320C0B"/>
    <w:rsid w:val="003240F7"/>
    <w:rsid w:val="00324D2B"/>
    <w:rsid w:val="00325BCB"/>
    <w:rsid w:val="00325F59"/>
    <w:rsid w:val="003276F2"/>
    <w:rsid w:val="00327B13"/>
    <w:rsid w:val="00332AD3"/>
    <w:rsid w:val="00334333"/>
    <w:rsid w:val="00334759"/>
    <w:rsid w:val="00336A00"/>
    <w:rsid w:val="00341C74"/>
    <w:rsid w:val="0034582A"/>
    <w:rsid w:val="00350BEF"/>
    <w:rsid w:val="003532AC"/>
    <w:rsid w:val="00353531"/>
    <w:rsid w:val="00353F3D"/>
    <w:rsid w:val="0035559F"/>
    <w:rsid w:val="003568F2"/>
    <w:rsid w:val="003609F9"/>
    <w:rsid w:val="00360E1A"/>
    <w:rsid w:val="00364BBC"/>
    <w:rsid w:val="00365968"/>
    <w:rsid w:val="00370F66"/>
    <w:rsid w:val="00371377"/>
    <w:rsid w:val="00371499"/>
    <w:rsid w:val="00375BE7"/>
    <w:rsid w:val="00377F84"/>
    <w:rsid w:val="0038056D"/>
    <w:rsid w:val="00381A91"/>
    <w:rsid w:val="00381EF3"/>
    <w:rsid w:val="00382509"/>
    <w:rsid w:val="003842C2"/>
    <w:rsid w:val="003877DA"/>
    <w:rsid w:val="003930BD"/>
    <w:rsid w:val="00393345"/>
    <w:rsid w:val="00394088"/>
    <w:rsid w:val="00394BD6"/>
    <w:rsid w:val="00394D5A"/>
    <w:rsid w:val="00397DDA"/>
    <w:rsid w:val="003A41EF"/>
    <w:rsid w:val="003A64F3"/>
    <w:rsid w:val="003B0F3D"/>
    <w:rsid w:val="003B327F"/>
    <w:rsid w:val="003B5199"/>
    <w:rsid w:val="003B5389"/>
    <w:rsid w:val="003B6BA7"/>
    <w:rsid w:val="003C4404"/>
    <w:rsid w:val="003C45CB"/>
    <w:rsid w:val="003C4823"/>
    <w:rsid w:val="003D1BAE"/>
    <w:rsid w:val="003D1BFB"/>
    <w:rsid w:val="003D3CA8"/>
    <w:rsid w:val="003D6351"/>
    <w:rsid w:val="003E2F60"/>
    <w:rsid w:val="003E373B"/>
    <w:rsid w:val="003E4D0E"/>
    <w:rsid w:val="003E6C4B"/>
    <w:rsid w:val="003F30DC"/>
    <w:rsid w:val="003F4841"/>
    <w:rsid w:val="003F6E97"/>
    <w:rsid w:val="003F7BAD"/>
    <w:rsid w:val="0040045A"/>
    <w:rsid w:val="004006AC"/>
    <w:rsid w:val="0040107F"/>
    <w:rsid w:val="00407265"/>
    <w:rsid w:val="00415FA8"/>
    <w:rsid w:val="00421C6E"/>
    <w:rsid w:val="00422383"/>
    <w:rsid w:val="00422B2B"/>
    <w:rsid w:val="00426477"/>
    <w:rsid w:val="004333A3"/>
    <w:rsid w:val="00433EA2"/>
    <w:rsid w:val="00443634"/>
    <w:rsid w:val="004455F1"/>
    <w:rsid w:val="004509F1"/>
    <w:rsid w:val="004516CA"/>
    <w:rsid w:val="00454F24"/>
    <w:rsid w:val="0045548B"/>
    <w:rsid w:val="004560E9"/>
    <w:rsid w:val="00460019"/>
    <w:rsid w:val="00462DEA"/>
    <w:rsid w:val="00464D1C"/>
    <w:rsid w:val="00464FDF"/>
    <w:rsid w:val="00465341"/>
    <w:rsid w:val="00465B32"/>
    <w:rsid w:val="004671D7"/>
    <w:rsid w:val="00472559"/>
    <w:rsid w:val="004815C0"/>
    <w:rsid w:val="00481AF1"/>
    <w:rsid w:val="00481B1B"/>
    <w:rsid w:val="0048320C"/>
    <w:rsid w:val="00492394"/>
    <w:rsid w:val="00492ADE"/>
    <w:rsid w:val="00497D70"/>
    <w:rsid w:val="004A0B0C"/>
    <w:rsid w:val="004A1CF6"/>
    <w:rsid w:val="004A37A2"/>
    <w:rsid w:val="004A3D37"/>
    <w:rsid w:val="004A3EA7"/>
    <w:rsid w:val="004A7FB2"/>
    <w:rsid w:val="004B0BD4"/>
    <w:rsid w:val="004B1DB4"/>
    <w:rsid w:val="004B2C33"/>
    <w:rsid w:val="004B7E0B"/>
    <w:rsid w:val="004C1BC3"/>
    <w:rsid w:val="004C3966"/>
    <w:rsid w:val="004C4C26"/>
    <w:rsid w:val="004C4C9A"/>
    <w:rsid w:val="004C5C75"/>
    <w:rsid w:val="004D3DA2"/>
    <w:rsid w:val="004D5272"/>
    <w:rsid w:val="004D63D2"/>
    <w:rsid w:val="004D6BDD"/>
    <w:rsid w:val="004E0412"/>
    <w:rsid w:val="004E2F0E"/>
    <w:rsid w:val="004E39A5"/>
    <w:rsid w:val="004E66A8"/>
    <w:rsid w:val="004F2890"/>
    <w:rsid w:val="004F401C"/>
    <w:rsid w:val="004F4BBC"/>
    <w:rsid w:val="004F55BF"/>
    <w:rsid w:val="004F6DF9"/>
    <w:rsid w:val="004F778B"/>
    <w:rsid w:val="00505668"/>
    <w:rsid w:val="00505A16"/>
    <w:rsid w:val="005060CD"/>
    <w:rsid w:val="005064D4"/>
    <w:rsid w:val="00506B58"/>
    <w:rsid w:val="0050770F"/>
    <w:rsid w:val="00510AAB"/>
    <w:rsid w:val="005112AD"/>
    <w:rsid w:val="00512FA1"/>
    <w:rsid w:val="00513427"/>
    <w:rsid w:val="00513959"/>
    <w:rsid w:val="005147F0"/>
    <w:rsid w:val="0051600C"/>
    <w:rsid w:val="005160ED"/>
    <w:rsid w:val="0051723F"/>
    <w:rsid w:val="005204B6"/>
    <w:rsid w:val="00520769"/>
    <w:rsid w:val="00522123"/>
    <w:rsid w:val="0052480A"/>
    <w:rsid w:val="00525CD0"/>
    <w:rsid w:val="005270E2"/>
    <w:rsid w:val="00527755"/>
    <w:rsid w:val="00530FD8"/>
    <w:rsid w:val="00531E85"/>
    <w:rsid w:val="00532EC6"/>
    <w:rsid w:val="00533FF5"/>
    <w:rsid w:val="005353C5"/>
    <w:rsid w:val="005369B6"/>
    <w:rsid w:val="00546F94"/>
    <w:rsid w:val="0054717B"/>
    <w:rsid w:val="0055092D"/>
    <w:rsid w:val="0055203A"/>
    <w:rsid w:val="00554D62"/>
    <w:rsid w:val="00555488"/>
    <w:rsid w:val="005565DD"/>
    <w:rsid w:val="0056029F"/>
    <w:rsid w:val="00562030"/>
    <w:rsid w:val="0056497C"/>
    <w:rsid w:val="00565CEC"/>
    <w:rsid w:val="00565E30"/>
    <w:rsid w:val="00566822"/>
    <w:rsid w:val="005720D9"/>
    <w:rsid w:val="005728D6"/>
    <w:rsid w:val="00582520"/>
    <w:rsid w:val="005827BF"/>
    <w:rsid w:val="00583097"/>
    <w:rsid w:val="0058552F"/>
    <w:rsid w:val="00590775"/>
    <w:rsid w:val="0059140D"/>
    <w:rsid w:val="0059306B"/>
    <w:rsid w:val="00594A79"/>
    <w:rsid w:val="005960C8"/>
    <w:rsid w:val="00597265"/>
    <w:rsid w:val="0059743B"/>
    <w:rsid w:val="005A1EBF"/>
    <w:rsid w:val="005A307A"/>
    <w:rsid w:val="005A3728"/>
    <w:rsid w:val="005A4851"/>
    <w:rsid w:val="005A5E8E"/>
    <w:rsid w:val="005B0558"/>
    <w:rsid w:val="005B116A"/>
    <w:rsid w:val="005B27FE"/>
    <w:rsid w:val="005B2ED1"/>
    <w:rsid w:val="005B40E7"/>
    <w:rsid w:val="005B5650"/>
    <w:rsid w:val="005B57EF"/>
    <w:rsid w:val="005B7183"/>
    <w:rsid w:val="005B7FA8"/>
    <w:rsid w:val="005C195A"/>
    <w:rsid w:val="005C238E"/>
    <w:rsid w:val="005C4F79"/>
    <w:rsid w:val="005C6EE8"/>
    <w:rsid w:val="005C7C82"/>
    <w:rsid w:val="005D0B0D"/>
    <w:rsid w:val="005D0F76"/>
    <w:rsid w:val="005D4460"/>
    <w:rsid w:val="005D560B"/>
    <w:rsid w:val="005D6E4B"/>
    <w:rsid w:val="005D7E66"/>
    <w:rsid w:val="005E014B"/>
    <w:rsid w:val="005E312E"/>
    <w:rsid w:val="005E43C0"/>
    <w:rsid w:val="005E5E6B"/>
    <w:rsid w:val="005E74D8"/>
    <w:rsid w:val="005F63FA"/>
    <w:rsid w:val="005F6F4B"/>
    <w:rsid w:val="00601A88"/>
    <w:rsid w:val="00601B85"/>
    <w:rsid w:val="00611C38"/>
    <w:rsid w:val="006125A0"/>
    <w:rsid w:val="006143EB"/>
    <w:rsid w:val="00617B46"/>
    <w:rsid w:val="006235BC"/>
    <w:rsid w:val="0062379B"/>
    <w:rsid w:val="0062664E"/>
    <w:rsid w:val="00627F34"/>
    <w:rsid w:val="00631C5F"/>
    <w:rsid w:val="00631EE1"/>
    <w:rsid w:val="00632EF9"/>
    <w:rsid w:val="006338AF"/>
    <w:rsid w:val="0063514A"/>
    <w:rsid w:val="00637D08"/>
    <w:rsid w:val="00642362"/>
    <w:rsid w:val="00642770"/>
    <w:rsid w:val="00643F03"/>
    <w:rsid w:val="00646FB6"/>
    <w:rsid w:val="00647E03"/>
    <w:rsid w:val="00650EEC"/>
    <w:rsid w:val="0065300D"/>
    <w:rsid w:val="0065578C"/>
    <w:rsid w:val="006578BC"/>
    <w:rsid w:val="00657ADA"/>
    <w:rsid w:val="00660BF6"/>
    <w:rsid w:val="00660F96"/>
    <w:rsid w:val="00661F5A"/>
    <w:rsid w:val="00662973"/>
    <w:rsid w:val="006648E1"/>
    <w:rsid w:val="00664BC0"/>
    <w:rsid w:val="00664D01"/>
    <w:rsid w:val="0066507C"/>
    <w:rsid w:val="006671A3"/>
    <w:rsid w:val="00672D97"/>
    <w:rsid w:val="006746EC"/>
    <w:rsid w:val="00676850"/>
    <w:rsid w:val="00682DCC"/>
    <w:rsid w:val="0068316F"/>
    <w:rsid w:val="0068320F"/>
    <w:rsid w:val="0068404D"/>
    <w:rsid w:val="00685B58"/>
    <w:rsid w:val="00686728"/>
    <w:rsid w:val="0068683D"/>
    <w:rsid w:val="00687B83"/>
    <w:rsid w:val="006913A2"/>
    <w:rsid w:val="00691B8A"/>
    <w:rsid w:val="00694992"/>
    <w:rsid w:val="006962F3"/>
    <w:rsid w:val="006977EE"/>
    <w:rsid w:val="006A28E2"/>
    <w:rsid w:val="006A2F68"/>
    <w:rsid w:val="006A3E1B"/>
    <w:rsid w:val="006A6788"/>
    <w:rsid w:val="006A7557"/>
    <w:rsid w:val="006B0370"/>
    <w:rsid w:val="006B3729"/>
    <w:rsid w:val="006B3C17"/>
    <w:rsid w:val="006B3EE8"/>
    <w:rsid w:val="006B64AF"/>
    <w:rsid w:val="006B7DF6"/>
    <w:rsid w:val="006C0207"/>
    <w:rsid w:val="006C1E10"/>
    <w:rsid w:val="006C415F"/>
    <w:rsid w:val="006D35BE"/>
    <w:rsid w:val="006D4004"/>
    <w:rsid w:val="006D7F56"/>
    <w:rsid w:val="006F0018"/>
    <w:rsid w:val="006F03FE"/>
    <w:rsid w:val="006F1F8C"/>
    <w:rsid w:val="006F4671"/>
    <w:rsid w:val="006F5C0C"/>
    <w:rsid w:val="006F5EC8"/>
    <w:rsid w:val="006F6C5E"/>
    <w:rsid w:val="006F72B8"/>
    <w:rsid w:val="007014C3"/>
    <w:rsid w:val="00703873"/>
    <w:rsid w:val="00704BB1"/>
    <w:rsid w:val="007061C8"/>
    <w:rsid w:val="0071167E"/>
    <w:rsid w:val="0071313E"/>
    <w:rsid w:val="007144F2"/>
    <w:rsid w:val="00715130"/>
    <w:rsid w:val="007167A2"/>
    <w:rsid w:val="007174F4"/>
    <w:rsid w:val="00720FF1"/>
    <w:rsid w:val="007210F6"/>
    <w:rsid w:val="00721806"/>
    <w:rsid w:val="00724B5C"/>
    <w:rsid w:val="00731351"/>
    <w:rsid w:val="00731418"/>
    <w:rsid w:val="007340E2"/>
    <w:rsid w:val="00734BB0"/>
    <w:rsid w:val="00735E40"/>
    <w:rsid w:val="00735F73"/>
    <w:rsid w:val="00737C53"/>
    <w:rsid w:val="0074054D"/>
    <w:rsid w:val="007419FF"/>
    <w:rsid w:val="00741A6E"/>
    <w:rsid w:val="00742CF5"/>
    <w:rsid w:val="00743D27"/>
    <w:rsid w:val="007456BE"/>
    <w:rsid w:val="00752616"/>
    <w:rsid w:val="00752B36"/>
    <w:rsid w:val="007538B8"/>
    <w:rsid w:val="007547AA"/>
    <w:rsid w:val="00756000"/>
    <w:rsid w:val="00756D83"/>
    <w:rsid w:val="007606E2"/>
    <w:rsid w:val="00761D84"/>
    <w:rsid w:val="00764769"/>
    <w:rsid w:val="00765B0E"/>
    <w:rsid w:val="00766B7E"/>
    <w:rsid w:val="0076770E"/>
    <w:rsid w:val="007739EE"/>
    <w:rsid w:val="00774229"/>
    <w:rsid w:val="007769FF"/>
    <w:rsid w:val="007775C0"/>
    <w:rsid w:val="00777AE1"/>
    <w:rsid w:val="0078298B"/>
    <w:rsid w:val="00786FC1"/>
    <w:rsid w:val="00787883"/>
    <w:rsid w:val="00790024"/>
    <w:rsid w:val="00790AB1"/>
    <w:rsid w:val="0079103E"/>
    <w:rsid w:val="00792CD9"/>
    <w:rsid w:val="00794B2F"/>
    <w:rsid w:val="00794F7B"/>
    <w:rsid w:val="00797500"/>
    <w:rsid w:val="007A460A"/>
    <w:rsid w:val="007A4D3F"/>
    <w:rsid w:val="007A529A"/>
    <w:rsid w:val="007B1A24"/>
    <w:rsid w:val="007B1C0A"/>
    <w:rsid w:val="007B2392"/>
    <w:rsid w:val="007B6333"/>
    <w:rsid w:val="007B7086"/>
    <w:rsid w:val="007C1902"/>
    <w:rsid w:val="007C2252"/>
    <w:rsid w:val="007C4077"/>
    <w:rsid w:val="007C6284"/>
    <w:rsid w:val="007D0DC6"/>
    <w:rsid w:val="007D556F"/>
    <w:rsid w:val="007D5FBE"/>
    <w:rsid w:val="007D6BE7"/>
    <w:rsid w:val="007D6CB9"/>
    <w:rsid w:val="007E1112"/>
    <w:rsid w:val="007E2045"/>
    <w:rsid w:val="007E55A8"/>
    <w:rsid w:val="007E6CED"/>
    <w:rsid w:val="007E72BD"/>
    <w:rsid w:val="008004CC"/>
    <w:rsid w:val="008007F3"/>
    <w:rsid w:val="00800EB6"/>
    <w:rsid w:val="008019C5"/>
    <w:rsid w:val="00803717"/>
    <w:rsid w:val="00804259"/>
    <w:rsid w:val="008061E5"/>
    <w:rsid w:val="0080786B"/>
    <w:rsid w:val="0081032A"/>
    <w:rsid w:val="00811036"/>
    <w:rsid w:val="008113E2"/>
    <w:rsid w:val="00812F4D"/>
    <w:rsid w:val="00814DB9"/>
    <w:rsid w:val="008207D6"/>
    <w:rsid w:val="008225BE"/>
    <w:rsid w:val="008252D2"/>
    <w:rsid w:val="00831297"/>
    <w:rsid w:val="00831B73"/>
    <w:rsid w:val="008340D7"/>
    <w:rsid w:val="008348AB"/>
    <w:rsid w:val="00836ED1"/>
    <w:rsid w:val="00837058"/>
    <w:rsid w:val="008406E2"/>
    <w:rsid w:val="00843B48"/>
    <w:rsid w:val="0084541A"/>
    <w:rsid w:val="00845EAF"/>
    <w:rsid w:val="00852C3F"/>
    <w:rsid w:val="008535B7"/>
    <w:rsid w:val="00853CAA"/>
    <w:rsid w:val="0085412F"/>
    <w:rsid w:val="008554BD"/>
    <w:rsid w:val="008560AB"/>
    <w:rsid w:val="0086535B"/>
    <w:rsid w:val="00865B5A"/>
    <w:rsid w:val="00867125"/>
    <w:rsid w:val="008705BD"/>
    <w:rsid w:val="00870980"/>
    <w:rsid w:val="008710E2"/>
    <w:rsid w:val="0087126C"/>
    <w:rsid w:val="0087187C"/>
    <w:rsid w:val="00872A17"/>
    <w:rsid w:val="00874750"/>
    <w:rsid w:val="008804E1"/>
    <w:rsid w:val="00883234"/>
    <w:rsid w:val="00884487"/>
    <w:rsid w:val="00885C6A"/>
    <w:rsid w:val="00886467"/>
    <w:rsid w:val="0088717F"/>
    <w:rsid w:val="00896606"/>
    <w:rsid w:val="0089695E"/>
    <w:rsid w:val="008A1819"/>
    <w:rsid w:val="008A3051"/>
    <w:rsid w:val="008A53D4"/>
    <w:rsid w:val="008A596D"/>
    <w:rsid w:val="008A74C4"/>
    <w:rsid w:val="008B0092"/>
    <w:rsid w:val="008B3AD0"/>
    <w:rsid w:val="008B46A3"/>
    <w:rsid w:val="008B5ADD"/>
    <w:rsid w:val="008B5D57"/>
    <w:rsid w:val="008B606D"/>
    <w:rsid w:val="008B634A"/>
    <w:rsid w:val="008B66EA"/>
    <w:rsid w:val="008B719A"/>
    <w:rsid w:val="008C06E4"/>
    <w:rsid w:val="008D297D"/>
    <w:rsid w:val="008D4A01"/>
    <w:rsid w:val="008E1EA6"/>
    <w:rsid w:val="008E29AD"/>
    <w:rsid w:val="008E4095"/>
    <w:rsid w:val="008E7AD5"/>
    <w:rsid w:val="008F2EEF"/>
    <w:rsid w:val="008F3D56"/>
    <w:rsid w:val="008F54E2"/>
    <w:rsid w:val="00901F6B"/>
    <w:rsid w:val="00903581"/>
    <w:rsid w:val="00905BD2"/>
    <w:rsid w:val="0090785C"/>
    <w:rsid w:val="00910BAA"/>
    <w:rsid w:val="009113BD"/>
    <w:rsid w:val="00912016"/>
    <w:rsid w:val="00912F4A"/>
    <w:rsid w:val="00913811"/>
    <w:rsid w:val="00914FA0"/>
    <w:rsid w:val="00915AD4"/>
    <w:rsid w:val="00915C65"/>
    <w:rsid w:val="00920699"/>
    <w:rsid w:val="00920AAB"/>
    <w:rsid w:val="00920DFC"/>
    <w:rsid w:val="00921205"/>
    <w:rsid w:val="009212BE"/>
    <w:rsid w:val="00921F7B"/>
    <w:rsid w:val="0092230F"/>
    <w:rsid w:val="00922ECF"/>
    <w:rsid w:val="009238D9"/>
    <w:rsid w:val="00926950"/>
    <w:rsid w:val="00926BCE"/>
    <w:rsid w:val="00926DE9"/>
    <w:rsid w:val="0093020A"/>
    <w:rsid w:val="00933DC6"/>
    <w:rsid w:val="00936229"/>
    <w:rsid w:val="00937C39"/>
    <w:rsid w:val="00940523"/>
    <w:rsid w:val="00940964"/>
    <w:rsid w:val="0094097D"/>
    <w:rsid w:val="009444B0"/>
    <w:rsid w:val="009464AF"/>
    <w:rsid w:val="00947545"/>
    <w:rsid w:val="009501C9"/>
    <w:rsid w:val="00950754"/>
    <w:rsid w:val="009512DF"/>
    <w:rsid w:val="00952F9C"/>
    <w:rsid w:val="00953C35"/>
    <w:rsid w:val="00955898"/>
    <w:rsid w:val="00956972"/>
    <w:rsid w:val="00957E70"/>
    <w:rsid w:val="00960487"/>
    <w:rsid w:val="00961F0A"/>
    <w:rsid w:val="009671CC"/>
    <w:rsid w:val="009672AE"/>
    <w:rsid w:val="00967763"/>
    <w:rsid w:val="00971582"/>
    <w:rsid w:val="009735C4"/>
    <w:rsid w:val="009754B8"/>
    <w:rsid w:val="009763CA"/>
    <w:rsid w:val="009765A7"/>
    <w:rsid w:val="00977279"/>
    <w:rsid w:val="009773D1"/>
    <w:rsid w:val="00982407"/>
    <w:rsid w:val="009907E8"/>
    <w:rsid w:val="0099110D"/>
    <w:rsid w:val="00994512"/>
    <w:rsid w:val="00995276"/>
    <w:rsid w:val="009977CC"/>
    <w:rsid w:val="009A0046"/>
    <w:rsid w:val="009A13CB"/>
    <w:rsid w:val="009A354C"/>
    <w:rsid w:val="009A4508"/>
    <w:rsid w:val="009B020E"/>
    <w:rsid w:val="009B1764"/>
    <w:rsid w:val="009B2ED8"/>
    <w:rsid w:val="009B4178"/>
    <w:rsid w:val="009B494F"/>
    <w:rsid w:val="009B6384"/>
    <w:rsid w:val="009C007B"/>
    <w:rsid w:val="009C0212"/>
    <w:rsid w:val="009C172D"/>
    <w:rsid w:val="009C2D0D"/>
    <w:rsid w:val="009C3187"/>
    <w:rsid w:val="009C52EE"/>
    <w:rsid w:val="009C6E99"/>
    <w:rsid w:val="009D01DC"/>
    <w:rsid w:val="009D4B40"/>
    <w:rsid w:val="009D7FC0"/>
    <w:rsid w:val="009E2C52"/>
    <w:rsid w:val="009E7547"/>
    <w:rsid w:val="009F00D9"/>
    <w:rsid w:val="009F05D9"/>
    <w:rsid w:val="009F1DA1"/>
    <w:rsid w:val="009F1EFB"/>
    <w:rsid w:val="009F4568"/>
    <w:rsid w:val="009F4BF9"/>
    <w:rsid w:val="00A01EC0"/>
    <w:rsid w:val="00A069D9"/>
    <w:rsid w:val="00A112E3"/>
    <w:rsid w:val="00A11B72"/>
    <w:rsid w:val="00A1241D"/>
    <w:rsid w:val="00A13AB5"/>
    <w:rsid w:val="00A13D97"/>
    <w:rsid w:val="00A14FBF"/>
    <w:rsid w:val="00A21920"/>
    <w:rsid w:val="00A222CA"/>
    <w:rsid w:val="00A23007"/>
    <w:rsid w:val="00A243A3"/>
    <w:rsid w:val="00A2526D"/>
    <w:rsid w:val="00A255F1"/>
    <w:rsid w:val="00A27EA8"/>
    <w:rsid w:val="00A302C0"/>
    <w:rsid w:val="00A33340"/>
    <w:rsid w:val="00A3502A"/>
    <w:rsid w:val="00A4064E"/>
    <w:rsid w:val="00A40B24"/>
    <w:rsid w:val="00A432FB"/>
    <w:rsid w:val="00A44BB3"/>
    <w:rsid w:val="00A464C4"/>
    <w:rsid w:val="00A46B48"/>
    <w:rsid w:val="00A476FE"/>
    <w:rsid w:val="00A500BF"/>
    <w:rsid w:val="00A5596D"/>
    <w:rsid w:val="00A57656"/>
    <w:rsid w:val="00A60AE1"/>
    <w:rsid w:val="00A66991"/>
    <w:rsid w:val="00A70BD4"/>
    <w:rsid w:val="00A72740"/>
    <w:rsid w:val="00A8128D"/>
    <w:rsid w:val="00A8150B"/>
    <w:rsid w:val="00A81E07"/>
    <w:rsid w:val="00A82D82"/>
    <w:rsid w:val="00A844D8"/>
    <w:rsid w:val="00A86AE8"/>
    <w:rsid w:val="00A92562"/>
    <w:rsid w:val="00A9270A"/>
    <w:rsid w:val="00A9292B"/>
    <w:rsid w:val="00A949FF"/>
    <w:rsid w:val="00A9665C"/>
    <w:rsid w:val="00A9770C"/>
    <w:rsid w:val="00AA046B"/>
    <w:rsid w:val="00AA05FD"/>
    <w:rsid w:val="00AA0B7B"/>
    <w:rsid w:val="00AA2824"/>
    <w:rsid w:val="00AA29F6"/>
    <w:rsid w:val="00AA35B8"/>
    <w:rsid w:val="00AA4B87"/>
    <w:rsid w:val="00AA6BD8"/>
    <w:rsid w:val="00AB3DE0"/>
    <w:rsid w:val="00AC0055"/>
    <w:rsid w:val="00AC4B44"/>
    <w:rsid w:val="00AC4C79"/>
    <w:rsid w:val="00AC5A41"/>
    <w:rsid w:val="00AC631E"/>
    <w:rsid w:val="00AC7E2D"/>
    <w:rsid w:val="00AD0AE4"/>
    <w:rsid w:val="00AD1C23"/>
    <w:rsid w:val="00AD3847"/>
    <w:rsid w:val="00AD40C7"/>
    <w:rsid w:val="00AD4B16"/>
    <w:rsid w:val="00AE020A"/>
    <w:rsid w:val="00AE0FCE"/>
    <w:rsid w:val="00AE3365"/>
    <w:rsid w:val="00AE3E4B"/>
    <w:rsid w:val="00AE4E58"/>
    <w:rsid w:val="00AE7187"/>
    <w:rsid w:val="00AE7D90"/>
    <w:rsid w:val="00AF10C0"/>
    <w:rsid w:val="00AF4E90"/>
    <w:rsid w:val="00AF50DA"/>
    <w:rsid w:val="00B04183"/>
    <w:rsid w:val="00B07AE6"/>
    <w:rsid w:val="00B10988"/>
    <w:rsid w:val="00B1130A"/>
    <w:rsid w:val="00B11A9B"/>
    <w:rsid w:val="00B1412F"/>
    <w:rsid w:val="00B145E9"/>
    <w:rsid w:val="00B1553F"/>
    <w:rsid w:val="00B1566E"/>
    <w:rsid w:val="00B2081C"/>
    <w:rsid w:val="00B22542"/>
    <w:rsid w:val="00B22AA7"/>
    <w:rsid w:val="00B238A9"/>
    <w:rsid w:val="00B25CF5"/>
    <w:rsid w:val="00B3220B"/>
    <w:rsid w:val="00B33C69"/>
    <w:rsid w:val="00B3520B"/>
    <w:rsid w:val="00B352A3"/>
    <w:rsid w:val="00B354D7"/>
    <w:rsid w:val="00B36005"/>
    <w:rsid w:val="00B360B5"/>
    <w:rsid w:val="00B379B2"/>
    <w:rsid w:val="00B406C0"/>
    <w:rsid w:val="00B43816"/>
    <w:rsid w:val="00B439FA"/>
    <w:rsid w:val="00B451C6"/>
    <w:rsid w:val="00B45448"/>
    <w:rsid w:val="00B45F37"/>
    <w:rsid w:val="00B46D17"/>
    <w:rsid w:val="00B50F34"/>
    <w:rsid w:val="00B53027"/>
    <w:rsid w:val="00B53808"/>
    <w:rsid w:val="00B54890"/>
    <w:rsid w:val="00B554DB"/>
    <w:rsid w:val="00B572FA"/>
    <w:rsid w:val="00B61570"/>
    <w:rsid w:val="00B65528"/>
    <w:rsid w:val="00B658DE"/>
    <w:rsid w:val="00B65DDA"/>
    <w:rsid w:val="00B722CC"/>
    <w:rsid w:val="00B72C5B"/>
    <w:rsid w:val="00B74578"/>
    <w:rsid w:val="00B80DF7"/>
    <w:rsid w:val="00B81BF0"/>
    <w:rsid w:val="00B82FEB"/>
    <w:rsid w:val="00B839D4"/>
    <w:rsid w:val="00B83DE1"/>
    <w:rsid w:val="00B8674F"/>
    <w:rsid w:val="00B86F91"/>
    <w:rsid w:val="00B918AB"/>
    <w:rsid w:val="00BA49B7"/>
    <w:rsid w:val="00BA7ADC"/>
    <w:rsid w:val="00BB3CE2"/>
    <w:rsid w:val="00BB5914"/>
    <w:rsid w:val="00BB782C"/>
    <w:rsid w:val="00BC3EFA"/>
    <w:rsid w:val="00BC7F78"/>
    <w:rsid w:val="00BD6159"/>
    <w:rsid w:val="00BD6845"/>
    <w:rsid w:val="00BD7974"/>
    <w:rsid w:val="00BD7DCC"/>
    <w:rsid w:val="00BE02D9"/>
    <w:rsid w:val="00BE1D2E"/>
    <w:rsid w:val="00BE39C2"/>
    <w:rsid w:val="00BE4F65"/>
    <w:rsid w:val="00BE63C7"/>
    <w:rsid w:val="00BE6EC8"/>
    <w:rsid w:val="00BF1322"/>
    <w:rsid w:val="00BF1BE7"/>
    <w:rsid w:val="00BF1FFA"/>
    <w:rsid w:val="00BF763E"/>
    <w:rsid w:val="00C0098F"/>
    <w:rsid w:val="00C04118"/>
    <w:rsid w:val="00C04346"/>
    <w:rsid w:val="00C04471"/>
    <w:rsid w:val="00C04F56"/>
    <w:rsid w:val="00C05F67"/>
    <w:rsid w:val="00C11C31"/>
    <w:rsid w:val="00C129B2"/>
    <w:rsid w:val="00C12AAA"/>
    <w:rsid w:val="00C16A94"/>
    <w:rsid w:val="00C17FE7"/>
    <w:rsid w:val="00C20C45"/>
    <w:rsid w:val="00C21393"/>
    <w:rsid w:val="00C21A51"/>
    <w:rsid w:val="00C229DB"/>
    <w:rsid w:val="00C2521F"/>
    <w:rsid w:val="00C2580C"/>
    <w:rsid w:val="00C26367"/>
    <w:rsid w:val="00C27649"/>
    <w:rsid w:val="00C27762"/>
    <w:rsid w:val="00C27978"/>
    <w:rsid w:val="00C31D68"/>
    <w:rsid w:val="00C4526F"/>
    <w:rsid w:val="00C521BF"/>
    <w:rsid w:val="00C525AD"/>
    <w:rsid w:val="00C5289A"/>
    <w:rsid w:val="00C53096"/>
    <w:rsid w:val="00C56B91"/>
    <w:rsid w:val="00C57EF6"/>
    <w:rsid w:val="00C615CF"/>
    <w:rsid w:val="00C62BE9"/>
    <w:rsid w:val="00C63564"/>
    <w:rsid w:val="00C6506D"/>
    <w:rsid w:val="00C65756"/>
    <w:rsid w:val="00C72558"/>
    <w:rsid w:val="00C74ADC"/>
    <w:rsid w:val="00C74D47"/>
    <w:rsid w:val="00C750D7"/>
    <w:rsid w:val="00C7571B"/>
    <w:rsid w:val="00C75A3A"/>
    <w:rsid w:val="00C761B9"/>
    <w:rsid w:val="00C773BC"/>
    <w:rsid w:val="00C77DA9"/>
    <w:rsid w:val="00C8027D"/>
    <w:rsid w:val="00C80C21"/>
    <w:rsid w:val="00C81763"/>
    <w:rsid w:val="00C818EF"/>
    <w:rsid w:val="00C905AB"/>
    <w:rsid w:val="00C91052"/>
    <w:rsid w:val="00C914E4"/>
    <w:rsid w:val="00C929ED"/>
    <w:rsid w:val="00C95DCC"/>
    <w:rsid w:val="00CA3532"/>
    <w:rsid w:val="00CA3704"/>
    <w:rsid w:val="00CA5D1B"/>
    <w:rsid w:val="00CB0E59"/>
    <w:rsid w:val="00CB1186"/>
    <w:rsid w:val="00CB5736"/>
    <w:rsid w:val="00CB57A9"/>
    <w:rsid w:val="00CB637A"/>
    <w:rsid w:val="00CB65BF"/>
    <w:rsid w:val="00CB663D"/>
    <w:rsid w:val="00CB727D"/>
    <w:rsid w:val="00CC0E7E"/>
    <w:rsid w:val="00CC1132"/>
    <w:rsid w:val="00CC1556"/>
    <w:rsid w:val="00CC4508"/>
    <w:rsid w:val="00CC55DB"/>
    <w:rsid w:val="00CD2123"/>
    <w:rsid w:val="00CD2E51"/>
    <w:rsid w:val="00CD43F7"/>
    <w:rsid w:val="00CD733C"/>
    <w:rsid w:val="00CE03CE"/>
    <w:rsid w:val="00CE05BE"/>
    <w:rsid w:val="00CE7168"/>
    <w:rsid w:val="00CE786A"/>
    <w:rsid w:val="00CF30C0"/>
    <w:rsid w:val="00CF57C8"/>
    <w:rsid w:val="00CF6D08"/>
    <w:rsid w:val="00CF7A34"/>
    <w:rsid w:val="00D03693"/>
    <w:rsid w:val="00D0388B"/>
    <w:rsid w:val="00D03D02"/>
    <w:rsid w:val="00D040E8"/>
    <w:rsid w:val="00D048ED"/>
    <w:rsid w:val="00D065BE"/>
    <w:rsid w:val="00D076AD"/>
    <w:rsid w:val="00D10CB5"/>
    <w:rsid w:val="00D11B71"/>
    <w:rsid w:val="00D130D7"/>
    <w:rsid w:val="00D13123"/>
    <w:rsid w:val="00D15909"/>
    <w:rsid w:val="00D16D1D"/>
    <w:rsid w:val="00D17549"/>
    <w:rsid w:val="00D20AA3"/>
    <w:rsid w:val="00D20E02"/>
    <w:rsid w:val="00D34375"/>
    <w:rsid w:val="00D374D4"/>
    <w:rsid w:val="00D403EE"/>
    <w:rsid w:val="00D40761"/>
    <w:rsid w:val="00D43567"/>
    <w:rsid w:val="00D4386A"/>
    <w:rsid w:val="00D53918"/>
    <w:rsid w:val="00D53D0F"/>
    <w:rsid w:val="00D57DE6"/>
    <w:rsid w:val="00D60413"/>
    <w:rsid w:val="00D60A38"/>
    <w:rsid w:val="00D6132F"/>
    <w:rsid w:val="00D621EE"/>
    <w:rsid w:val="00D63724"/>
    <w:rsid w:val="00D6489F"/>
    <w:rsid w:val="00D708D4"/>
    <w:rsid w:val="00D71035"/>
    <w:rsid w:val="00D7180D"/>
    <w:rsid w:val="00D72FEE"/>
    <w:rsid w:val="00D75DC5"/>
    <w:rsid w:val="00D8100B"/>
    <w:rsid w:val="00D8168C"/>
    <w:rsid w:val="00D819E4"/>
    <w:rsid w:val="00D81E50"/>
    <w:rsid w:val="00D8313C"/>
    <w:rsid w:val="00D83611"/>
    <w:rsid w:val="00D83694"/>
    <w:rsid w:val="00D83BC5"/>
    <w:rsid w:val="00D85A06"/>
    <w:rsid w:val="00D9046B"/>
    <w:rsid w:val="00D91336"/>
    <w:rsid w:val="00D9582E"/>
    <w:rsid w:val="00D958AC"/>
    <w:rsid w:val="00DA0C80"/>
    <w:rsid w:val="00DA0EE5"/>
    <w:rsid w:val="00DA3C5D"/>
    <w:rsid w:val="00DA3EE7"/>
    <w:rsid w:val="00DA4CA0"/>
    <w:rsid w:val="00DA7F31"/>
    <w:rsid w:val="00DB07DC"/>
    <w:rsid w:val="00DB35E4"/>
    <w:rsid w:val="00DB6736"/>
    <w:rsid w:val="00DB7461"/>
    <w:rsid w:val="00DB7C6C"/>
    <w:rsid w:val="00DC1F92"/>
    <w:rsid w:val="00DC3602"/>
    <w:rsid w:val="00DC3960"/>
    <w:rsid w:val="00DC3F10"/>
    <w:rsid w:val="00DC4A1D"/>
    <w:rsid w:val="00DC6953"/>
    <w:rsid w:val="00DC79CD"/>
    <w:rsid w:val="00DD149E"/>
    <w:rsid w:val="00DD17E1"/>
    <w:rsid w:val="00DD2A48"/>
    <w:rsid w:val="00DD337D"/>
    <w:rsid w:val="00DD37A4"/>
    <w:rsid w:val="00DD4A80"/>
    <w:rsid w:val="00DE27CD"/>
    <w:rsid w:val="00DE2CC1"/>
    <w:rsid w:val="00DE3ECC"/>
    <w:rsid w:val="00DE56FB"/>
    <w:rsid w:val="00DE602B"/>
    <w:rsid w:val="00DE7014"/>
    <w:rsid w:val="00DE7C6E"/>
    <w:rsid w:val="00DF446A"/>
    <w:rsid w:val="00DF4654"/>
    <w:rsid w:val="00DF5353"/>
    <w:rsid w:val="00DF59E8"/>
    <w:rsid w:val="00DF5B07"/>
    <w:rsid w:val="00DF6D75"/>
    <w:rsid w:val="00E00156"/>
    <w:rsid w:val="00E03668"/>
    <w:rsid w:val="00E05334"/>
    <w:rsid w:val="00E05F63"/>
    <w:rsid w:val="00E12308"/>
    <w:rsid w:val="00E155D8"/>
    <w:rsid w:val="00E16E52"/>
    <w:rsid w:val="00E228E7"/>
    <w:rsid w:val="00E23896"/>
    <w:rsid w:val="00E26FB5"/>
    <w:rsid w:val="00E31043"/>
    <w:rsid w:val="00E31588"/>
    <w:rsid w:val="00E3217B"/>
    <w:rsid w:val="00E3360A"/>
    <w:rsid w:val="00E33AD0"/>
    <w:rsid w:val="00E34224"/>
    <w:rsid w:val="00E34C26"/>
    <w:rsid w:val="00E37A19"/>
    <w:rsid w:val="00E413D9"/>
    <w:rsid w:val="00E41FEF"/>
    <w:rsid w:val="00E456B0"/>
    <w:rsid w:val="00E45A0D"/>
    <w:rsid w:val="00E462B0"/>
    <w:rsid w:val="00E505E6"/>
    <w:rsid w:val="00E530F6"/>
    <w:rsid w:val="00E54B1D"/>
    <w:rsid w:val="00E61896"/>
    <w:rsid w:val="00E61E0B"/>
    <w:rsid w:val="00E62F92"/>
    <w:rsid w:val="00E63669"/>
    <w:rsid w:val="00E64280"/>
    <w:rsid w:val="00E64385"/>
    <w:rsid w:val="00E64B6D"/>
    <w:rsid w:val="00E66292"/>
    <w:rsid w:val="00E737D4"/>
    <w:rsid w:val="00E762AA"/>
    <w:rsid w:val="00E81AA7"/>
    <w:rsid w:val="00E82750"/>
    <w:rsid w:val="00E82E9A"/>
    <w:rsid w:val="00E830E1"/>
    <w:rsid w:val="00E837CA"/>
    <w:rsid w:val="00E85118"/>
    <w:rsid w:val="00E87F86"/>
    <w:rsid w:val="00E91774"/>
    <w:rsid w:val="00E91E7F"/>
    <w:rsid w:val="00E923B1"/>
    <w:rsid w:val="00E92B9F"/>
    <w:rsid w:val="00E92F4B"/>
    <w:rsid w:val="00E94B32"/>
    <w:rsid w:val="00E95CEF"/>
    <w:rsid w:val="00EA53F0"/>
    <w:rsid w:val="00EA67F1"/>
    <w:rsid w:val="00EA7583"/>
    <w:rsid w:val="00EA7DB6"/>
    <w:rsid w:val="00EB01B8"/>
    <w:rsid w:val="00EB105D"/>
    <w:rsid w:val="00EB144C"/>
    <w:rsid w:val="00EB44DB"/>
    <w:rsid w:val="00EB53F9"/>
    <w:rsid w:val="00EB569C"/>
    <w:rsid w:val="00EB6B61"/>
    <w:rsid w:val="00EB6EA7"/>
    <w:rsid w:val="00EB7497"/>
    <w:rsid w:val="00EC1158"/>
    <w:rsid w:val="00EC1432"/>
    <w:rsid w:val="00EC27F5"/>
    <w:rsid w:val="00EC42E0"/>
    <w:rsid w:val="00EC4673"/>
    <w:rsid w:val="00EC5856"/>
    <w:rsid w:val="00EC69F3"/>
    <w:rsid w:val="00EC7AED"/>
    <w:rsid w:val="00ED0122"/>
    <w:rsid w:val="00ED039B"/>
    <w:rsid w:val="00ED1C63"/>
    <w:rsid w:val="00EE0171"/>
    <w:rsid w:val="00EE10E7"/>
    <w:rsid w:val="00EE2C34"/>
    <w:rsid w:val="00EE5F47"/>
    <w:rsid w:val="00EE63D6"/>
    <w:rsid w:val="00EE670A"/>
    <w:rsid w:val="00EF3A55"/>
    <w:rsid w:val="00EF45BE"/>
    <w:rsid w:val="00EF5E02"/>
    <w:rsid w:val="00EF62B7"/>
    <w:rsid w:val="00F0185B"/>
    <w:rsid w:val="00F02AF4"/>
    <w:rsid w:val="00F02E76"/>
    <w:rsid w:val="00F0585C"/>
    <w:rsid w:val="00F0755F"/>
    <w:rsid w:val="00F10B10"/>
    <w:rsid w:val="00F111A5"/>
    <w:rsid w:val="00F12F9E"/>
    <w:rsid w:val="00F136B5"/>
    <w:rsid w:val="00F21EB8"/>
    <w:rsid w:val="00F24FB9"/>
    <w:rsid w:val="00F252FB"/>
    <w:rsid w:val="00F256E3"/>
    <w:rsid w:val="00F2761F"/>
    <w:rsid w:val="00F30A02"/>
    <w:rsid w:val="00F3297C"/>
    <w:rsid w:val="00F33474"/>
    <w:rsid w:val="00F35035"/>
    <w:rsid w:val="00F36A35"/>
    <w:rsid w:val="00F36EAE"/>
    <w:rsid w:val="00F37522"/>
    <w:rsid w:val="00F414E0"/>
    <w:rsid w:val="00F432FF"/>
    <w:rsid w:val="00F45B56"/>
    <w:rsid w:val="00F46BCD"/>
    <w:rsid w:val="00F51537"/>
    <w:rsid w:val="00F517DA"/>
    <w:rsid w:val="00F53968"/>
    <w:rsid w:val="00F54F69"/>
    <w:rsid w:val="00F611F1"/>
    <w:rsid w:val="00F63A34"/>
    <w:rsid w:val="00F63A79"/>
    <w:rsid w:val="00F71346"/>
    <w:rsid w:val="00F7614D"/>
    <w:rsid w:val="00F7782C"/>
    <w:rsid w:val="00F77F71"/>
    <w:rsid w:val="00F80C1E"/>
    <w:rsid w:val="00F80D55"/>
    <w:rsid w:val="00F81D0F"/>
    <w:rsid w:val="00F832D6"/>
    <w:rsid w:val="00F8521D"/>
    <w:rsid w:val="00F855D4"/>
    <w:rsid w:val="00F859F2"/>
    <w:rsid w:val="00F860B6"/>
    <w:rsid w:val="00F87F04"/>
    <w:rsid w:val="00F905AA"/>
    <w:rsid w:val="00F947F1"/>
    <w:rsid w:val="00F95554"/>
    <w:rsid w:val="00FA5E64"/>
    <w:rsid w:val="00FB05F7"/>
    <w:rsid w:val="00FB0A51"/>
    <w:rsid w:val="00FB382C"/>
    <w:rsid w:val="00FB41AA"/>
    <w:rsid w:val="00FB48B3"/>
    <w:rsid w:val="00FB4E59"/>
    <w:rsid w:val="00FB7346"/>
    <w:rsid w:val="00FB7B90"/>
    <w:rsid w:val="00FB7EFC"/>
    <w:rsid w:val="00FC1563"/>
    <w:rsid w:val="00FC1572"/>
    <w:rsid w:val="00FC3C71"/>
    <w:rsid w:val="00FC4E45"/>
    <w:rsid w:val="00FD0D6F"/>
    <w:rsid w:val="00FD424E"/>
    <w:rsid w:val="00FD448A"/>
    <w:rsid w:val="00FD527E"/>
    <w:rsid w:val="00FD6A7A"/>
    <w:rsid w:val="00FD7FC1"/>
    <w:rsid w:val="00FE1D1E"/>
    <w:rsid w:val="00FE3506"/>
    <w:rsid w:val="00FE5552"/>
    <w:rsid w:val="00FF0D2E"/>
    <w:rsid w:val="00FF19F3"/>
    <w:rsid w:val="00FF1E50"/>
    <w:rsid w:val="00FF522D"/>
    <w:rsid w:val="00FF5622"/>
    <w:rsid w:val="00FF5AAA"/>
    <w:rsid w:val="00FF5F10"/>
    <w:rsid w:val="00FF733A"/>
    <w:rsid w:val="00FF74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pPr>
        <w:spacing w:before="6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82E9A"/>
    <w:rPr>
      <w:rFonts w:ascii="Arial" w:hAnsi="Arial" w:cs="Arial"/>
      <w:bCs/>
      <w:iCs/>
      <w:sz w:val="18"/>
      <w:szCs w:val="24"/>
    </w:rPr>
  </w:style>
  <w:style w:type="paragraph" w:styleId="Nagwek1">
    <w:name w:val="heading 1"/>
    <w:aliases w:val="Title 1"/>
    <w:basedOn w:val="Normalny"/>
    <w:next w:val="Normalny"/>
    <w:link w:val="Nagwek1Znak1"/>
    <w:qFormat/>
    <w:rsid w:val="00E82E9A"/>
    <w:pPr>
      <w:keepNext/>
      <w:numPr>
        <w:numId w:val="1"/>
      </w:numPr>
      <w:spacing w:before="240"/>
      <w:jc w:val="left"/>
      <w:outlineLvl w:val="0"/>
    </w:pPr>
    <w:rPr>
      <w:b/>
      <w:bCs w:val="0"/>
      <w:caps/>
      <w:kern w:val="24"/>
      <w:szCs w:val="20"/>
    </w:rPr>
  </w:style>
  <w:style w:type="paragraph" w:styleId="Nagwek2">
    <w:name w:val="heading 2"/>
    <w:aliases w:val="Title 2 Znak Znak,Title 2"/>
    <w:basedOn w:val="Normalny"/>
    <w:next w:val="Normalny"/>
    <w:link w:val="Nagwek2Znak1"/>
    <w:qFormat/>
    <w:rsid w:val="00E82E9A"/>
    <w:pPr>
      <w:keepNext/>
      <w:numPr>
        <w:ilvl w:val="1"/>
        <w:numId w:val="1"/>
      </w:numPr>
      <w:spacing w:before="120"/>
      <w:outlineLvl w:val="1"/>
    </w:pPr>
    <w:rPr>
      <w:b/>
      <w:bCs w:val="0"/>
      <w:iCs w:val="0"/>
      <w:kern w:val="24"/>
    </w:rPr>
  </w:style>
  <w:style w:type="paragraph" w:styleId="Nagwek3">
    <w:name w:val="heading 3"/>
    <w:basedOn w:val="Normalny"/>
    <w:next w:val="Normalny"/>
    <w:link w:val="Nagwek3Znak1"/>
    <w:qFormat/>
    <w:rsid w:val="00E82E9A"/>
    <w:pPr>
      <w:keepNext/>
      <w:numPr>
        <w:ilvl w:val="2"/>
        <w:numId w:val="1"/>
      </w:numPr>
      <w:outlineLvl w:val="2"/>
    </w:pPr>
    <w:rPr>
      <w:b/>
      <w:bCs w:val="0"/>
      <w:szCs w:val="26"/>
    </w:rPr>
  </w:style>
  <w:style w:type="paragraph" w:styleId="Nagwek4">
    <w:name w:val="heading 4"/>
    <w:basedOn w:val="Normalny"/>
    <w:next w:val="Normalny"/>
    <w:link w:val="Nagwek4Znak"/>
    <w:qFormat/>
    <w:rsid w:val="00E82E9A"/>
    <w:pPr>
      <w:keepNext/>
      <w:numPr>
        <w:ilvl w:val="3"/>
        <w:numId w:val="1"/>
      </w:numPr>
      <w:outlineLvl w:val="3"/>
    </w:pPr>
    <w:rPr>
      <w:rFonts w:cs="Times New Roman"/>
      <w:szCs w:val="20"/>
    </w:rPr>
  </w:style>
  <w:style w:type="paragraph" w:styleId="Nagwek5">
    <w:name w:val="heading 5"/>
    <w:basedOn w:val="Normalny"/>
    <w:next w:val="Normalny"/>
    <w:link w:val="Nagwek5Znak"/>
    <w:qFormat/>
    <w:rsid w:val="00E82E9A"/>
    <w:pPr>
      <w:numPr>
        <w:ilvl w:val="4"/>
        <w:numId w:val="2"/>
      </w:numPr>
      <w:spacing w:after="120"/>
      <w:outlineLvl w:val="4"/>
    </w:pPr>
    <w:rPr>
      <w:i/>
    </w:rPr>
  </w:style>
  <w:style w:type="paragraph" w:styleId="Nagwek6">
    <w:name w:val="heading 6"/>
    <w:basedOn w:val="Normalny"/>
    <w:next w:val="Normalny"/>
    <w:link w:val="Nagwek6Znak"/>
    <w:qFormat/>
    <w:rsid w:val="00E82E9A"/>
    <w:pPr>
      <w:numPr>
        <w:ilvl w:val="5"/>
        <w:numId w:val="2"/>
      </w:numPr>
      <w:spacing w:after="60"/>
      <w:outlineLvl w:val="5"/>
    </w:pPr>
    <w:rPr>
      <w:i/>
      <w:sz w:val="22"/>
    </w:rPr>
  </w:style>
  <w:style w:type="paragraph" w:styleId="Nagwek7">
    <w:name w:val="heading 7"/>
    <w:basedOn w:val="Normalny"/>
    <w:next w:val="Normalny"/>
    <w:link w:val="Nagwek7Znak"/>
    <w:qFormat/>
    <w:rsid w:val="00E82E9A"/>
    <w:pPr>
      <w:numPr>
        <w:ilvl w:val="6"/>
        <w:numId w:val="2"/>
      </w:numPr>
      <w:spacing w:after="60"/>
      <w:outlineLvl w:val="6"/>
    </w:pPr>
  </w:style>
  <w:style w:type="paragraph" w:styleId="Nagwek8">
    <w:name w:val="heading 8"/>
    <w:basedOn w:val="Normalny"/>
    <w:next w:val="Normalny"/>
    <w:link w:val="Nagwek8Znak"/>
    <w:qFormat/>
    <w:rsid w:val="00E82E9A"/>
    <w:pPr>
      <w:numPr>
        <w:ilvl w:val="7"/>
        <w:numId w:val="2"/>
      </w:numPr>
      <w:spacing w:after="60"/>
      <w:outlineLvl w:val="7"/>
    </w:pPr>
    <w:rPr>
      <w:i/>
    </w:rPr>
  </w:style>
  <w:style w:type="paragraph" w:styleId="Nagwek9">
    <w:name w:val="heading 9"/>
    <w:basedOn w:val="Normalny"/>
    <w:next w:val="Normalny"/>
    <w:link w:val="Nagwek9Znak"/>
    <w:qFormat/>
    <w:rsid w:val="00E82E9A"/>
    <w:pPr>
      <w:numPr>
        <w:ilvl w:val="8"/>
        <w:numId w:val="2"/>
      </w:numPr>
      <w:spacing w:after="60"/>
      <w:outlineLvl w:val="8"/>
    </w:pPr>
    <w:rPr>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Nagwek2">
    <w:name w:val="Styl Nagłówek 2"/>
    <w:basedOn w:val="Nagwek2"/>
    <w:rsid w:val="00E82E9A"/>
    <w:rPr>
      <w:b w:val="0"/>
    </w:rPr>
  </w:style>
  <w:style w:type="paragraph" w:customStyle="1" w:styleId="StylNormalny">
    <w:name w:val="Styl Normalny"/>
    <w:basedOn w:val="Normalny"/>
    <w:rsid w:val="00E82E9A"/>
    <w:pPr>
      <w:spacing w:before="240"/>
    </w:pPr>
  </w:style>
  <w:style w:type="paragraph" w:styleId="Nagwek">
    <w:name w:val="header"/>
    <w:aliases w:val="Nagłówek strony"/>
    <w:basedOn w:val="Normalny"/>
    <w:link w:val="NagwekZnak"/>
    <w:rsid w:val="00E82E9A"/>
    <w:pPr>
      <w:tabs>
        <w:tab w:val="center" w:pos="4536"/>
        <w:tab w:val="right" w:pos="9072"/>
      </w:tabs>
    </w:pPr>
  </w:style>
  <w:style w:type="paragraph" w:styleId="Stopka">
    <w:name w:val="footer"/>
    <w:basedOn w:val="Normalny"/>
    <w:link w:val="StopkaZnak"/>
    <w:uiPriority w:val="99"/>
    <w:rsid w:val="00E82E9A"/>
    <w:pPr>
      <w:tabs>
        <w:tab w:val="center" w:pos="4536"/>
        <w:tab w:val="right" w:pos="9072"/>
      </w:tabs>
    </w:pPr>
    <w:rPr>
      <w:sz w:val="14"/>
    </w:rPr>
  </w:style>
  <w:style w:type="paragraph" w:customStyle="1" w:styleId="normalny3">
    <w:name w:val="normalny 3"/>
    <w:basedOn w:val="Normalny"/>
    <w:link w:val="normalny3Znak"/>
    <w:rsid w:val="00E82E9A"/>
  </w:style>
  <w:style w:type="paragraph" w:customStyle="1" w:styleId="Tabela">
    <w:name w:val="Tabela"/>
    <w:basedOn w:val="Normalny"/>
    <w:link w:val="TabelaZnak"/>
    <w:rsid w:val="00E82E9A"/>
    <w:pPr>
      <w:spacing w:before="0"/>
      <w:jc w:val="center"/>
    </w:pPr>
  </w:style>
  <w:style w:type="paragraph" w:customStyle="1" w:styleId="TytuSST">
    <w:name w:val="Tytuł SST"/>
    <w:basedOn w:val="Normalny"/>
    <w:rsid w:val="00E82E9A"/>
    <w:pPr>
      <w:tabs>
        <w:tab w:val="left" w:pos="1701"/>
        <w:tab w:val="left" w:pos="2126"/>
      </w:tabs>
      <w:jc w:val="left"/>
    </w:pPr>
    <w:rPr>
      <w:b/>
      <w:caps/>
      <w:sz w:val="22"/>
    </w:rPr>
  </w:style>
  <w:style w:type="table" w:styleId="Tabela-Siatka">
    <w:name w:val="Table Grid"/>
    <w:basedOn w:val="Standardowy"/>
    <w:rsid w:val="00E82E9A"/>
    <w:pPr>
      <w:tabs>
        <w:tab w:val="left" w:pos="397"/>
        <w:tab w:val="left" w:pos="567"/>
        <w:tab w:val="left" w:pos="737"/>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rsid w:val="00E82E9A"/>
    <w:rPr>
      <w:rFonts w:ascii="Arial" w:hAnsi="Arial"/>
      <w:i/>
      <w:sz w:val="20"/>
    </w:rPr>
  </w:style>
  <w:style w:type="character" w:customStyle="1" w:styleId="StopkaZnak">
    <w:name w:val="Stopka Znak"/>
    <w:link w:val="Stopka"/>
    <w:uiPriority w:val="99"/>
    <w:rsid w:val="00E82E9A"/>
    <w:rPr>
      <w:rFonts w:ascii="Arial" w:hAnsi="Arial" w:cs="Arial"/>
      <w:bCs/>
      <w:iCs/>
      <w:sz w:val="14"/>
      <w:szCs w:val="24"/>
      <w:lang w:val="pl-PL" w:eastAsia="pl-PL" w:bidi="ar-SA"/>
    </w:rPr>
  </w:style>
  <w:style w:type="paragraph" w:customStyle="1" w:styleId="Kropka">
    <w:name w:val="Kropka"/>
    <w:basedOn w:val="Normalny"/>
    <w:rsid w:val="00E82E9A"/>
    <w:pPr>
      <w:ind w:left="284" w:hanging="284"/>
    </w:pPr>
  </w:style>
  <w:style w:type="paragraph" w:customStyle="1" w:styleId="11Pogrubienie">
    <w:name w:val="1.1. Pogrubienie"/>
    <w:basedOn w:val="Normalny"/>
    <w:link w:val="11PogrubienieZnakZnak"/>
    <w:rsid w:val="00E82E9A"/>
    <w:pPr>
      <w:spacing w:before="240" w:after="120"/>
    </w:pPr>
    <w:rPr>
      <w:b/>
      <w:sz w:val="24"/>
    </w:rPr>
  </w:style>
  <w:style w:type="character" w:customStyle="1" w:styleId="11PogrubienieZnakZnak">
    <w:name w:val="1.1. Pogrubienie Znak Znak"/>
    <w:link w:val="11Pogrubienie"/>
    <w:rsid w:val="00E82E9A"/>
    <w:rPr>
      <w:rFonts w:ascii="Arial" w:hAnsi="Arial" w:cs="Arial"/>
      <w:b/>
      <w:bCs/>
      <w:iCs/>
      <w:sz w:val="24"/>
      <w:szCs w:val="24"/>
      <w:lang w:val="pl-PL" w:eastAsia="pl-PL" w:bidi="ar-SA"/>
    </w:rPr>
  </w:style>
  <w:style w:type="character" w:customStyle="1" w:styleId="normalny3Znak">
    <w:name w:val="normalny 3 Znak"/>
    <w:link w:val="normalny3"/>
    <w:rsid w:val="00E82E9A"/>
    <w:rPr>
      <w:rFonts w:ascii="Arial" w:hAnsi="Arial" w:cs="Arial"/>
      <w:bCs/>
      <w:iCs/>
      <w:sz w:val="18"/>
      <w:szCs w:val="24"/>
      <w:lang w:val="pl-PL" w:eastAsia="pl-PL" w:bidi="ar-SA"/>
    </w:rPr>
  </w:style>
  <w:style w:type="paragraph" w:customStyle="1" w:styleId="Normal12">
    <w:name w:val="Normal 12"/>
    <w:basedOn w:val="Normalny"/>
    <w:link w:val="Normal12Znak"/>
    <w:rsid w:val="00E82E9A"/>
    <w:pPr>
      <w:spacing w:before="240"/>
    </w:pPr>
  </w:style>
  <w:style w:type="character" w:customStyle="1" w:styleId="Normal12Znak">
    <w:name w:val="Normal 12 Znak"/>
    <w:link w:val="Normal12"/>
    <w:rsid w:val="00E82E9A"/>
    <w:rPr>
      <w:rFonts w:ascii="Arial" w:hAnsi="Arial" w:cs="Arial"/>
      <w:bCs/>
      <w:iCs/>
      <w:sz w:val="18"/>
      <w:szCs w:val="24"/>
      <w:lang w:val="pl-PL" w:eastAsia="pl-PL" w:bidi="ar-SA"/>
    </w:rPr>
  </w:style>
  <w:style w:type="paragraph" w:customStyle="1" w:styleId="Normal1">
    <w:name w:val="Normal 1"/>
    <w:basedOn w:val="Normalny"/>
    <w:link w:val="Normal1Znak"/>
    <w:rsid w:val="00E82E9A"/>
    <w:pPr>
      <w:spacing w:before="240"/>
    </w:pPr>
  </w:style>
  <w:style w:type="character" w:customStyle="1" w:styleId="Normal1Znak">
    <w:name w:val="Normal 1 Znak"/>
    <w:link w:val="Normal1"/>
    <w:rsid w:val="00E82E9A"/>
    <w:rPr>
      <w:rFonts w:ascii="Arial" w:hAnsi="Arial" w:cs="Arial"/>
      <w:bCs/>
      <w:iCs/>
      <w:sz w:val="18"/>
      <w:szCs w:val="24"/>
      <w:lang w:val="pl-PL" w:eastAsia="pl-PL" w:bidi="ar-SA"/>
    </w:rPr>
  </w:style>
  <w:style w:type="character" w:customStyle="1" w:styleId="Nagwek2Znak">
    <w:name w:val="Nagłówek 2 Znak"/>
    <w:rsid w:val="00E82E9A"/>
    <w:rPr>
      <w:rFonts w:cs="Arial"/>
      <w:b/>
      <w:kern w:val="24"/>
      <w:sz w:val="22"/>
      <w:szCs w:val="24"/>
      <w:lang w:val="pl-PL" w:eastAsia="pl-PL" w:bidi="ar-SA"/>
    </w:rPr>
  </w:style>
  <w:style w:type="paragraph" w:customStyle="1" w:styleId="Styl1">
    <w:name w:val="Styl1"/>
    <w:basedOn w:val="Normalny"/>
    <w:link w:val="Styl1Znak"/>
    <w:rsid w:val="00E82E9A"/>
    <w:pPr>
      <w:tabs>
        <w:tab w:val="left" w:pos="340"/>
      </w:tabs>
      <w:spacing w:before="0"/>
    </w:pPr>
  </w:style>
  <w:style w:type="character" w:customStyle="1" w:styleId="ZnakZnak2">
    <w:name w:val="Znak Znak2"/>
    <w:rsid w:val="00E82E9A"/>
    <w:rPr>
      <w:rFonts w:cs="Arial"/>
      <w:b/>
      <w:kern w:val="24"/>
      <w:sz w:val="22"/>
      <w:szCs w:val="24"/>
      <w:lang w:val="pl-PL" w:eastAsia="pl-PL" w:bidi="ar-SA"/>
    </w:rPr>
  </w:style>
  <w:style w:type="character" w:customStyle="1" w:styleId="ZnakZnak1">
    <w:name w:val="Znak Znak1"/>
    <w:rsid w:val="00E82E9A"/>
    <w:rPr>
      <w:rFonts w:cs="Arial"/>
      <w:b/>
      <w:iCs/>
      <w:szCs w:val="26"/>
      <w:lang w:val="pl-PL" w:eastAsia="pl-PL" w:bidi="ar-SA"/>
    </w:rPr>
  </w:style>
  <w:style w:type="character" w:customStyle="1" w:styleId="normalny3ZnakZnak1">
    <w:name w:val="normalny 3 Znak Znak1"/>
    <w:rsid w:val="00E82E9A"/>
    <w:rPr>
      <w:rFonts w:cs="Arial"/>
      <w:bCs/>
      <w:iCs/>
      <w:szCs w:val="24"/>
      <w:lang w:val="pl-PL" w:eastAsia="pl-PL" w:bidi="ar-SA"/>
    </w:rPr>
  </w:style>
  <w:style w:type="paragraph" w:styleId="Tekstpodstawowy">
    <w:name w:val="Body Text"/>
    <w:basedOn w:val="Normalny"/>
    <w:link w:val="TekstpodstawowyZnak1"/>
    <w:rsid w:val="00E82E9A"/>
    <w:pPr>
      <w:spacing w:after="120"/>
    </w:pPr>
  </w:style>
  <w:style w:type="character" w:styleId="Hipercze">
    <w:name w:val="Hyperlink"/>
    <w:rsid w:val="00E82E9A"/>
    <w:rPr>
      <w:color w:val="0000FF"/>
      <w:u w:val="single"/>
    </w:rPr>
  </w:style>
  <w:style w:type="paragraph" w:customStyle="1" w:styleId="StylNagwek3NiePogrubienie">
    <w:name w:val="Styl Nagłówek 3 + Nie Pogrubienie"/>
    <w:basedOn w:val="Nagwek3"/>
    <w:rsid w:val="00E82E9A"/>
    <w:pPr>
      <w:tabs>
        <w:tab w:val="left" w:pos="737"/>
      </w:tabs>
      <w:spacing w:before="120"/>
    </w:pPr>
    <w:rPr>
      <w:b w:val="0"/>
      <w:iCs w:val="0"/>
    </w:rPr>
  </w:style>
  <w:style w:type="paragraph" w:customStyle="1" w:styleId="StylNagwek3NiePogrubienie1">
    <w:name w:val="Styl Nagłówek 3 + Nie Pogrubienie1"/>
    <w:basedOn w:val="Nagwek3"/>
    <w:rsid w:val="00E82E9A"/>
    <w:pPr>
      <w:tabs>
        <w:tab w:val="left" w:pos="737"/>
      </w:tabs>
      <w:spacing w:before="120"/>
    </w:pPr>
    <w:rPr>
      <w:b w:val="0"/>
      <w:iCs w:val="0"/>
    </w:rPr>
  </w:style>
  <w:style w:type="character" w:customStyle="1" w:styleId="Nagwek1Title1ZnakZnak">
    <w:name w:val="Nagłówek 1;Title 1 Znak Znak"/>
    <w:rsid w:val="00E82E9A"/>
    <w:rPr>
      <w:rFonts w:cs="Arial"/>
      <w:b/>
      <w:iCs/>
      <w:caps/>
      <w:kern w:val="24"/>
      <w:sz w:val="22"/>
      <w:szCs w:val="24"/>
      <w:lang w:val="pl-PL" w:eastAsia="pl-PL" w:bidi="ar-SA"/>
    </w:rPr>
  </w:style>
  <w:style w:type="character" w:customStyle="1" w:styleId="TabelaZnak">
    <w:name w:val="Tabela Znak"/>
    <w:link w:val="Tabela"/>
    <w:rsid w:val="00E82E9A"/>
    <w:rPr>
      <w:rFonts w:ascii="Arial" w:hAnsi="Arial" w:cs="Arial"/>
      <w:bCs/>
      <w:iCs/>
      <w:sz w:val="18"/>
      <w:szCs w:val="24"/>
      <w:lang w:val="pl-PL" w:eastAsia="pl-PL" w:bidi="ar-SA"/>
    </w:rPr>
  </w:style>
  <w:style w:type="paragraph" w:customStyle="1" w:styleId="normalnypunkt">
    <w:name w:val="normalny punkt"/>
    <w:basedOn w:val="Normalny"/>
    <w:rsid w:val="00E82E9A"/>
    <w:pPr>
      <w:numPr>
        <w:numId w:val="3"/>
      </w:numPr>
      <w:spacing w:before="40"/>
    </w:pPr>
    <w:rPr>
      <w:szCs w:val="20"/>
    </w:rPr>
  </w:style>
  <w:style w:type="character" w:customStyle="1" w:styleId="Styl1Znak">
    <w:name w:val="Styl1 Znak"/>
    <w:link w:val="Styl1"/>
    <w:rsid w:val="00E82E9A"/>
    <w:rPr>
      <w:rFonts w:ascii="Arial" w:hAnsi="Arial" w:cs="Arial"/>
      <w:bCs/>
      <w:iCs/>
      <w:sz w:val="18"/>
      <w:szCs w:val="24"/>
      <w:lang w:val="pl-PL" w:eastAsia="pl-PL" w:bidi="ar-SA"/>
    </w:rPr>
  </w:style>
  <w:style w:type="character" w:customStyle="1" w:styleId="spelle">
    <w:name w:val="spelle"/>
    <w:basedOn w:val="Domylnaczcionkaakapitu"/>
    <w:rsid w:val="00E82E9A"/>
  </w:style>
  <w:style w:type="paragraph" w:customStyle="1" w:styleId="normalny0">
    <w:name w:val="normalny 0"/>
    <w:basedOn w:val="Normalny"/>
    <w:link w:val="normalny0Znak"/>
    <w:rsid w:val="00E82E9A"/>
    <w:pPr>
      <w:tabs>
        <w:tab w:val="left" w:pos="510"/>
        <w:tab w:val="left" w:pos="624"/>
        <w:tab w:val="left" w:pos="851"/>
      </w:tabs>
      <w:spacing w:before="0"/>
    </w:pPr>
  </w:style>
  <w:style w:type="character" w:customStyle="1" w:styleId="normalny0Znak">
    <w:name w:val="normalny 0 Znak"/>
    <w:link w:val="normalny0"/>
    <w:rsid w:val="00E82E9A"/>
    <w:rPr>
      <w:rFonts w:ascii="Arial" w:hAnsi="Arial" w:cs="Arial"/>
      <w:bCs/>
      <w:iCs/>
      <w:sz w:val="18"/>
      <w:szCs w:val="24"/>
      <w:lang w:val="pl-PL" w:eastAsia="pl-PL" w:bidi="ar-SA"/>
    </w:rPr>
  </w:style>
  <w:style w:type="paragraph" w:customStyle="1" w:styleId="StylPierwszywiersz05cm">
    <w:name w:val="Styl Pierwszy wiersz:  05 cm"/>
    <w:basedOn w:val="Normalny"/>
    <w:next w:val="Normalny"/>
    <w:link w:val="StylPierwszywiersz05cmZnak"/>
    <w:rsid w:val="00E82E9A"/>
    <w:pPr>
      <w:tabs>
        <w:tab w:val="left" w:pos="737"/>
      </w:tabs>
      <w:ind w:firstLine="567"/>
    </w:pPr>
  </w:style>
  <w:style w:type="character" w:customStyle="1" w:styleId="StylPierwszywiersz05cmZnak">
    <w:name w:val="Styl Pierwszy wiersz:  05 cm Znak"/>
    <w:link w:val="StylPierwszywiersz05cm"/>
    <w:rsid w:val="00E82E9A"/>
    <w:rPr>
      <w:rFonts w:ascii="Arial" w:hAnsi="Arial" w:cs="Arial"/>
      <w:bCs/>
      <w:iCs/>
      <w:sz w:val="18"/>
      <w:szCs w:val="24"/>
      <w:lang w:val="pl-PL" w:eastAsia="pl-PL" w:bidi="ar-SA"/>
    </w:rPr>
  </w:style>
  <w:style w:type="paragraph" w:customStyle="1" w:styleId="StylPierwszywiersz1cm">
    <w:name w:val="Styl Pierwszy wiersz:  1 cm"/>
    <w:basedOn w:val="Normalny"/>
    <w:link w:val="StylPierwszywiersz1cmZnak"/>
    <w:rsid w:val="00E82E9A"/>
    <w:pPr>
      <w:tabs>
        <w:tab w:val="left" w:pos="737"/>
      </w:tabs>
      <w:ind w:firstLine="567"/>
    </w:pPr>
    <w:rPr>
      <w:szCs w:val="20"/>
    </w:rPr>
  </w:style>
  <w:style w:type="character" w:customStyle="1" w:styleId="StylPierwszywiersz1cmZnak">
    <w:name w:val="Styl Pierwszy wiersz:  1 cm Znak"/>
    <w:link w:val="StylPierwszywiersz1cm"/>
    <w:rsid w:val="00E82E9A"/>
    <w:rPr>
      <w:rFonts w:ascii="Arial" w:hAnsi="Arial" w:cs="Arial"/>
      <w:bCs/>
      <w:iCs/>
      <w:sz w:val="18"/>
      <w:lang w:val="pl-PL" w:eastAsia="pl-PL" w:bidi="ar-SA"/>
    </w:rPr>
  </w:style>
  <w:style w:type="paragraph" w:customStyle="1" w:styleId="StylNagwek1Wyjustowany">
    <w:name w:val="Styl Nagłówek 1 + Wyjustowany"/>
    <w:basedOn w:val="Nagwek1"/>
    <w:rsid w:val="00E82E9A"/>
    <w:pPr>
      <w:tabs>
        <w:tab w:val="left" w:pos="737"/>
      </w:tabs>
      <w:jc w:val="both"/>
    </w:pPr>
    <w:rPr>
      <w:bCs/>
    </w:rPr>
  </w:style>
  <w:style w:type="paragraph" w:customStyle="1" w:styleId="StylWyjustowany">
    <w:name w:val="Styl Wyjustowany"/>
    <w:basedOn w:val="Normalny"/>
    <w:link w:val="StylWyjustowanyZnak"/>
    <w:rsid w:val="00E82E9A"/>
    <w:pPr>
      <w:tabs>
        <w:tab w:val="left" w:pos="737"/>
      </w:tabs>
    </w:pPr>
    <w:rPr>
      <w:szCs w:val="20"/>
    </w:rPr>
  </w:style>
  <w:style w:type="paragraph" w:styleId="Listapunktowana3">
    <w:name w:val="List Bullet 3"/>
    <w:basedOn w:val="Normalny"/>
    <w:rsid w:val="00E82E9A"/>
    <w:pPr>
      <w:tabs>
        <w:tab w:val="left" w:pos="737"/>
        <w:tab w:val="num" w:pos="926"/>
      </w:tabs>
      <w:ind w:left="926" w:hanging="360"/>
    </w:pPr>
  </w:style>
  <w:style w:type="character" w:customStyle="1" w:styleId="Nagwek3Znak">
    <w:name w:val="Nagłówek 3 Znak"/>
    <w:rsid w:val="00E82E9A"/>
    <w:rPr>
      <w:rFonts w:cs="Arial"/>
      <w:b/>
      <w:iCs/>
      <w:szCs w:val="26"/>
      <w:lang w:val="pl-PL" w:eastAsia="pl-PL" w:bidi="ar-SA"/>
    </w:rPr>
  </w:style>
  <w:style w:type="paragraph" w:customStyle="1" w:styleId="Litera">
    <w:name w:val="Litera"/>
    <w:basedOn w:val="Normalny"/>
    <w:next w:val="Normalny"/>
    <w:rsid w:val="00E82E9A"/>
    <w:pPr>
      <w:tabs>
        <w:tab w:val="num" w:pos="397"/>
        <w:tab w:val="left" w:pos="737"/>
      </w:tabs>
      <w:ind w:left="397" w:hanging="397"/>
    </w:pPr>
  </w:style>
  <w:style w:type="paragraph" w:customStyle="1" w:styleId="11Normal1">
    <w:name w:val="1.1. Normal 1"/>
    <w:basedOn w:val="Normalny"/>
    <w:link w:val="11Normal1Znak"/>
    <w:rsid w:val="00E82E9A"/>
    <w:pPr>
      <w:tabs>
        <w:tab w:val="left" w:pos="737"/>
      </w:tabs>
      <w:spacing w:before="240"/>
    </w:pPr>
  </w:style>
  <w:style w:type="character" w:customStyle="1" w:styleId="11Normal1Znak">
    <w:name w:val="1.1. Normal 1 Znak"/>
    <w:link w:val="11Normal1"/>
    <w:rsid w:val="00E82E9A"/>
    <w:rPr>
      <w:rFonts w:ascii="Arial" w:hAnsi="Arial" w:cs="Arial"/>
      <w:bCs/>
      <w:iCs/>
      <w:sz w:val="18"/>
      <w:szCs w:val="24"/>
      <w:lang w:val="pl-PL" w:eastAsia="pl-PL" w:bidi="ar-SA"/>
    </w:rPr>
  </w:style>
  <w:style w:type="paragraph" w:customStyle="1" w:styleId="Styl11Normal1Pogrubienie">
    <w:name w:val="Styl 1.1. Normal 1 + Pogrubienie"/>
    <w:basedOn w:val="11Normal1"/>
    <w:link w:val="Styl11Normal1PogrubienieZnak"/>
    <w:rsid w:val="00E82E9A"/>
    <w:rPr>
      <w:b/>
      <w:bCs w:val="0"/>
    </w:rPr>
  </w:style>
  <w:style w:type="character" w:customStyle="1" w:styleId="Styl11Normal1PogrubienieZnak">
    <w:name w:val="Styl 1.1. Normal 1 + Pogrubienie Znak"/>
    <w:link w:val="Styl11Normal1Pogrubienie"/>
    <w:rsid w:val="00E82E9A"/>
    <w:rPr>
      <w:rFonts w:ascii="Arial" w:hAnsi="Arial" w:cs="Arial"/>
      <w:b/>
      <w:bCs/>
      <w:iCs/>
      <w:sz w:val="18"/>
      <w:szCs w:val="24"/>
      <w:lang w:val="pl-PL" w:eastAsia="pl-PL" w:bidi="ar-SA"/>
    </w:rPr>
  </w:style>
  <w:style w:type="paragraph" w:customStyle="1" w:styleId="Norm12">
    <w:name w:val="Norm 12"/>
    <w:basedOn w:val="Normalny"/>
    <w:rsid w:val="00E82E9A"/>
    <w:pPr>
      <w:tabs>
        <w:tab w:val="left" w:pos="737"/>
      </w:tabs>
      <w:spacing w:before="240"/>
    </w:pPr>
  </w:style>
  <w:style w:type="character" w:customStyle="1" w:styleId="StylWyjustowanyZnak">
    <w:name w:val="Styl Wyjustowany Znak"/>
    <w:link w:val="StylWyjustowany"/>
    <w:rsid w:val="00E82E9A"/>
    <w:rPr>
      <w:rFonts w:ascii="Arial" w:hAnsi="Arial" w:cs="Arial"/>
      <w:bCs/>
      <w:iCs/>
      <w:sz w:val="18"/>
      <w:lang w:val="pl-PL" w:eastAsia="pl-PL" w:bidi="ar-SA"/>
    </w:rPr>
  </w:style>
  <w:style w:type="paragraph" w:customStyle="1" w:styleId="Wyjust12">
    <w:name w:val="Wyjust 12"/>
    <w:basedOn w:val="StylWyjustowany"/>
    <w:rsid w:val="00E82E9A"/>
    <w:pPr>
      <w:spacing w:before="240"/>
    </w:pPr>
  </w:style>
  <w:style w:type="paragraph" w:customStyle="1" w:styleId="Tekst">
    <w:name w:val="Tekst"/>
    <w:basedOn w:val="Normalny"/>
    <w:link w:val="TekstZnak"/>
    <w:autoRedefine/>
    <w:rsid w:val="00E82E9A"/>
    <w:pPr>
      <w:tabs>
        <w:tab w:val="left" w:pos="900"/>
      </w:tabs>
      <w:ind w:left="900" w:hanging="49"/>
    </w:pPr>
  </w:style>
  <w:style w:type="character" w:customStyle="1" w:styleId="TekstZnak">
    <w:name w:val="Tekst Znak"/>
    <w:link w:val="Tekst"/>
    <w:rsid w:val="00E82E9A"/>
    <w:rPr>
      <w:rFonts w:ascii="Arial" w:hAnsi="Arial" w:cs="Arial"/>
      <w:bCs/>
      <w:iCs/>
      <w:sz w:val="18"/>
      <w:szCs w:val="24"/>
      <w:lang w:val="pl-PL" w:eastAsia="pl-PL" w:bidi="ar-SA"/>
    </w:rPr>
  </w:style>
  <w:style w:type="paragraph" w:styleId="Listapunktowana2">
    <w:name w:val="List Bullet 2"/>
    <w:basedOn w:val="Normalny"/>
    <w:rsid w:val="00E82E9A"/>
    <w:pPr>
      <w:tabs>
        <w:tab w:val="num" w:pos="643"/>
      </w:tabs>
      <w:ind w:left="643" w:hanging="360"/>
    </w:pPr>
    <w:rPr>
      <w:lang w:val="fr-FR" w:eastAsia="fr-FR"/>
    </w:rPr>
  </w:style>
  <w:style w:type="paragraph" w:styleId="Legenda">
    <w:name w:val="caption"/>
    <w:basedOn w:val="Normalny"/>
    <w:next w:val="Normalny"/>
    <w:uiPriority w:val="99"/>
    <w:qFormat/>
    <w:rsid w:val="00E82E9A"/>
  </w:style>
  <w:style w:type="paragraph" w:customStyle="1" w:styleId="Kreska">
    <w:name w:val="Kreska"/>
    <w:basedOn w:val="Normalny"/>
    <w:rsid w:val="00E82E9A"/>
    <w:pPr>
      <w:ind w:left="284" w:hanging="284"/>
    </w:pPr>
  </w:style>
  <w:style w:type="paragraph" w:styleId="Lista">
    <w:name w:val="List"/>
    <w:basedOn w:val="Normalny"/>
    <w:rsid w:val="00E82E9A"/>
    <w:pPr>
      <w:ind w:left="283" w:hanging="283"/>
    </w:pPr>
  </w:style>
  <w:style w:type="paragraph" w:styleId="Lista2">
    <w:name w:val="List 2"/>
    <w:basedOn w:val="Normalny"/>
    <w:rsid w:val="00E82E9A"/>
    <w:pPr>
      <w:ind w:left="566" w:hanging="283"/>
    </w:pPr>
  </w:style>
  <w:style w:type="paragraph" w:customStyle="1" w:styleId="Standardowypodkrelony">
    <w:name w:val="Standardowy_podkreślony"/>
    <w:basedOn w:val="Normalny"/>
    <w:rsid w:val="00E82E9A"/>
    <w:rPr>
      <w:u w:val="single"/>
    </w:rPr>
  </w:style>
  <w:style w:type="paragraph" w:customStyle="1" w:styleId="Wzr">
    <w:name w:val="Wzór"/>
    <w:basedOn w:val="Normalny"/>
    <w:rsid w:val="00E82E9A"/>
    <w:pPr>
      <w:spacing w:after="120" w:line="240" w:lineRule="atLeast"/>
      <w:jc w:val="center"/>
    </w:pPr>
  </w:style>
  <w:style w:type="paragraph" w:customStyle="1" w:styleId="Tytuspecyfikacji">
    <w:name w:val="Tytuł_specyfikacji"/>
    <w:basedOn w:val="Normalny"/>
    <w:rsid w:val="00E82E9A"/>
    <w:pPr>
      <w:spacing w:before="360"/>
    </w:pPr>
    <w:rPr>
      <w:b/>
      <w:sz w:val="28"/>
    </w:rPr>
  </w:style>
  <w:style w:type="paragraph" w:customStyle="1" w:styleId="Podpispodrysunkiem2">
    <w:name w:val="Podpis pod rysunkiem2"/>
    <w:basedOn w:val="Legenda"/>
    <w:rsid w:val="00E82E9A"/>
    <w:pPr>
      <w:keepNext/>
      <w:spacing w:after="120"/>
    </w:pPr>
    <w:rPr>
      <w:b/>
      <w:caps/>
    </w:rPr>
  </w:style>
  <w:style w:type="paragraph" w:styleId="Zwrotpoegnalny">
    <w:name w:val="Closing"/>
    <w:basedOn w:val="Normalny"/>
    <w:link w:val="ZwrotpoegnalnyZnak"/>
    <w:rsid w:val="00E82E9A"/>
    <w:pPr>
      <w:spacing w:before="0"/>
      <w:ind w:left="4252"/>
    </w:pPr>
  </w:style>
  <w:style w:type="paragraph" w:styleId="Adresnakopercie">
    <w:name w:val="envelope address"/>
    <w:basedOn w:val="Normalny"/>
    <w:rsid w:val="00E82E9A"/>
    <w:pPr>
      <w:framePr w:w="7920" w:h="1980" w:hRule="exact" w:hSpace="141" w:wrap="auto" w:hAnchor="page" w:xAlign="center" w:yAlign="bottom"/>
      <w:spacing w:before="0"/>
      <w:ind w:left="2880"/>
    </w:pPr>
  </w:style>
  <w:style w:type="paragraph" w:styleId="Tekstpodstawowywcity">
    <w:name w:val="Body Text Indent"/>
    <w:basedOn w:val="Normalny"/>
    <w:link w:val="TekstpodstawowywcityZnak"/>
    <w:rsid w:val="00E82E9A"/>
    <w:pPr>
      <w:ind w:firstLine="708"/>
    </w:pPr>
  </w:style>
  <w:style w:type="paragraph" w:styleId="Tekstpodstawowy2">
    <w:name w:val="Body Text 2"/>
    <w:basedOn w:val="Normalny"/>
    <w:link w:val="Tekstpodstawowy2Znak"/>
    <w:rsid w:val="00E82E9A"/>
    <w:pPr>
      <w:spacing w:before="0" w:line="300" w:lineRule="exact"/>
      <w:jc w:val="center"/>
    </w:pPr>
  </w:style>
  <w:style w:type="paragraph" w:customStyle="1" w:styleId="Rysunek">
    <w:name w:val="Rysunek"/>
    <w:basedOn w:val="Normalny"/>
    <w:rsid w:val="00E82E9A"/>
    <w:pPr>
      <w:spacing w:line="240" w:lineRule="atLeast"/>
      <w:jc w:val="center"/>
    </w:pPr>
  </w:style>
  <w:style w:type="paragraph" w:customStyle="1" w:styleId="Tekstcourier">
    <w:name w:val="Tekst_courier"/>
    <w:basedOn w:val="Zwykytekst"/>
    <w:rsid w:val="00E82E9A"/>
    <w:pPr>
      <w:tabs>
        <w:tab w:val="left" w:pos="2268"/>
        <w:tab w:val="left" w:pos="2835"/>
        <w:tab w:val="left" w:pos="3402"/>
      </w:tabs>
      <w:spacing w:before="0"/>
    </w:pPr>
    <w:rPr>
      <w:rFonts w:cs="Times New Roman"/>
      <w:sz w:val="24"/>
    </w:rPr>
  </w:style>
  <w:style w:type="paragraph" w:styleId="Zwykytekst">
    <w:name w:val="Plain Text"/>
    <w:basedOn w:val="Normalny"/>
    <w:link w:val="ZwykytekstZnak"/>
    <w:rsid w:val="00E82E9A"/>
    <w:rPr>
      <w:rFonts w:ascii="Courier New" w:hAnsi="Courier New" w:cs="Courier New"/>
    </w:rPr>
  </w:style>
  <w:style w:type="paragraph" w:customStyle="1" w:styleId="StylIwony">
    <w:name w:val="Styl Iwony"/>
    <w:basedOn w:val="Normalny"/>
    <w:rsid w:val="00E82E9A"/>
    <w:pPr>
      <w:overflowPunct w:val="0"/>
      <w:autoSpaceDE w:val="0"/>
      <w:autoSpaceDN w:val="0"/>
      <w:adjustRightInd w:val="0"/>
      <w:spacing w:after="120"/>
      <w:textAlignment w:val="baseline"/>
    </w:pPr>
    <w:rPr>
      <w:rFonts w:ascii="Bookman Old Style" w:hAnsi="Bookman Old Style"/>
    </w:rPr>
  </w:style>
  <w:style w:type="paragraph" w:customStyle="1" w:styleId="tekstost">
    <w:name w:val="tekst ost"/>
    <w:basedOn w:val="Normalny"/>
    <w:rsid w:val="00E82E9A"/>
    <w:pPr>
      <w:overflowPunct w:val="0"/>
      <w:autoSpaceDE w:val="0"/>
      <w:autoSpaceDN w:val="0"/>
      <w:adjustRightInd w:val="0"/>
      <w:spacing w:before="0"/>
      <w:textAlignment w:val="baseline"/>
    </w:pPr>
  </w:style>
  <w:style w:type="paragraph" w:styleId="NormalnyWeb">
    <w:name w:val="Normal (Web)"/>
    <w:basedOn w:val="Normalny"/>
    <w:rsid w:val="00E82E9A"/>
    <w:pPr>
      <w:spacing w:before="100" w:beforeAutospacing="1" w:after="119"/>
    </w:pPr>
  </w:style>
  <w:style w:type="paragraph" w:customStyle="1" w:styleId="Tekstpodstawowy1">
    <w:name w:val="Tekst podstawowy1"/>
    <w:rsid w:val="00E82E9A"/>
    <w:pPr>
      <w:widowControl w:val="0"/>
      <w:suppressLineNumbers/>
      <w:suppressAutoHyphens/>
    </w:pPr>
    <w:rPr>
      <w:rFonts w:ascii="Arial" w:eastAsia="HG Mincho Light J" w:hAnsi="Arial"/>
      <w:color w:val="000000"/>
      <w:sz w:val="24"/>
    </w:rPr>
  </w:style>
  <w:style w:type="paragraph" w:customStyle="1" w:styleId="StylNagwek2Pogrubienie">
    <w:name w:val="Styl Nagłówek 2 + Pogrubienie"/>
    <w:basedOn w:val="Nagwek2"/>
    <w:link w:val="StylNagwek2PogrubienieZnak"/>
    <w:rsid w:val="00E82E9A"/>
    <w:pPr>
      <w:numPr>
        <w:numId w:val="2"/>
      </w:numPr>
      <w:tabs>
        <w:tab w:val="left" w:pos="567"/>
      </w:tabs>
    </w:pPr>
    <w:rPr>
      <w:b w:val="0"/>
      <w:bCs/>
    </w:rPr>
  </w:style>
  <w:style w:type="paragraph" w:customStyle="1" w:styleId="wyjust120">
    <w:name w:val="wyjust 12"/>
    <w:basedOn w:val="StylWyjustowany"/>
    <w:rsid w:val="00E82E9A"/>
    <w:pPr>
      <w:tabs>
        <w:tab w:val="clear" w:pos="737"/>
        <w:tab w:val="left" w:pos="284"/>
        <w:tab w:val="left" w:pos="794"/>
        <w:tab w:val="left" w:pos="851"/>
      </w:tabs>
      <w:spacing w:before="240"/>
    </w:pPr>
  </w:style>
  <w:style w:type="paragraph" w:customStyle="1" w:styleId="norm120">
    <w:name w:val="norm 12"/>
    <w:basedOn w:val="StylWyjustowany"/>
    <w:link w:val="norm12Znak"/>
    <w:rsid w:val="00E82E9A"/>
    <w:pPr>
      <w:tabs>
        <w:tab w:val="clear" w:pos="737"/>
        <w:tab w:val="left" w:pos="284"/>
        <w:tab w:val="left" w:pos="794"/>
        <w:tab w:val="left" w:pos="851"/>
      </w:tabs>
      <w:spacing w:before="240"/>
    </w:pPr>
  </w:style>
  <w:style w:type="character" w:customStyle="1" w:styleId="norm12Znak">
    <w:name w:val="norm 12 Znak"/>
    <w:basedOn w:val="StylWyjustowanyZnak"/>
    <w:link w:val="norm120"/>
    <w:rsid w:val="00E82E9A"/>
    <w:rPr>
      <w:rFonts w:ascii="Arial" w:hAnsi="Arial" w:cs="Arial"/>
      <w:bCs/>
      <w:iCs/>
      <w:sz w:val="18"/>
      <w:lang w:val="pl-PL" w:eastAsia="pl-PL" w:bidi="ar-SA"/>
    </w:rPr>
  </w:style>
  <w:style w:type="paragraph" w:customStyle="1" w:styleId="NORM0">
    <w:name w:val="NORM 0"/>
    <w:basedOn w:val="Normalny"/>
    <w:link w:val="NORM0Znak"/>
    <w:rsid w:val="00E82E9A"/>
    <w:pPr>
      <w:tabs>
        <w:tab w:val="left" w:pos="284"/>
        <w:tab w:val="left" w:pos="851"/>
      </w:tabs>
      <w:spacing w:before="0"/>
    </w:pPr>
    <w:rPr>
      <w:rFonts w:cs="Times New Roman"/>
      <w:sz w:val="24"/>
    </w:rPr>
  </w:style>
  <w:style w:type="character" w:customStyle="1" w:styleId="NORM0Znak">
    <w:name w:val="NORM 0 Znak"/>
    <w:link w:val="NORM0"/>
    <w:rsid w:val="00E82E9A"/>
    <w:rPr>
      <w:rFonts w:ascii="Arial" w:hAnsi="Arial"/>
      <w:bCs/>
      <w:iCs/>
      <w:sz w:val="24"/>
      <w:szCs w:val="24"/>
      <w:lang w:val="pl-PL" w:eastAsia="pl-PL" w:bidi="ar-SA"/>
    </w:rPr>
  </w:style>
  <w:style w:type="paragraph" w:customStyle="1" w:styleId="styliwony0">
    <w:name w:val="styliwony"/>
    <w:basedOn w:val="Normalny"/>
    <w:rsid w:val="00E82E9A"/>
    <w:pPr>
      <w:spacing w:before="100" w:beforeAutospacing="1" w:after="100" w:afterAutospacing="1"/>
      <w:jc w:val="left"/>
    </w:pPr>
    <w:rPr>
      <w:rFonts w:cs="Times New Roman"/>
      <w:bCs w:val="0"/>
      <w:iCs w:val="0"/>
      <w:sz w:val="24"/>
    </w:rPr>
  </w:style>
  <w:style w:type="character" w:customStyle="1" w:styleId="StylNagwek2PogrubienieZnak">
    <w:name w:val="Styl Nagłówek 2 + Pogrubienie Znak"/>
    <w:link w:val="StylNagwek2Pogrubienie"/>
    <w:rsid w:val="00E82E9A"/>
    <w:rPr>
      <w:rFonts w:ascii="Arial" w:hAnsi="Arial" w:cs="Arial"/>
      <w:bCs/>
      <w:kern w:val="24"/>
      <w:sz w:val="18"/>
      <w:szCs w:val="24"/>
    </w:rPr>
  </w:style>
  <w:style w:type="paragraph" w:styleId="Tekstprzypisudolnego">
    <w:name w:val="footnote text"/>
    <w:aliases w:val="Tekst przypisu"/>
    <w:basedOn w:val="Normalny"/>
    <w:link w:val="TekstprzypisudolnegoZnak"/>
    <w:semiHidden/>
    <w:rsid w:val="00E82E9A"/>
    <w:pPr>
      <w:spacing w:before="0"/>
    </w:pPr>
  </w:style>
  <w:style w:type="paragraph" w:styleId="Data">
    <w:name w:val="Date"/>
    <w:basedOn w:val="Normalny"/>
    <w:next w:val="Normalny"/>
    <w:link w:val="DataZnak"/>
    <w:rsid w:val="00E82E9A"/>
    <w:pPr>
      <w:spacing w:before="0"/>
      <w:jc w:val="left"/>
    </w:pPr>
  </w:style>
  <w:style w:type="paragraph" w:customStyle="1" w:styleId="Standardowytekst">
    <w:name w:val="Standardowy.tekst"/>
    <w:rsid w:val="00E82E9A"/>
    <w:pPr>
      <w:overflowPunct w:val="0"/>
      <w:autoSpaceDE w:val="0"/>
      <w:autoSpaceDN w:val="0"/>
      <w:adjustRightInd w:val="0"/>
      <w:textAlignment w:val="baseline"/>
    </w:pPr>
  </w:style>
  <w:style w:type="paragraph" w:customStyle="1" w:styleId="7">
    <w:name w:val="7"/>
    <w:basedOn w:val="Normalny"/>
    <w:next w:val="Nagwek"/>
    <w:rsid w:val="00E82E9A"/>
    <w:pPr>
      <w:pBdr>
        <w:bottom w:val="single" w:sz="4" w:space="1" w:color="auto"/>
      </w:pBdr>
      <w:tabs>
        <w:tab w:val="center" w:pos="4536"/>
        <w:tab w:val="right" w:pos="9072"/>
      </w:tabs>
      <w:spacing w:before="0"/>
    </w:pPr>
    <w:rPr>
      <w:i/>
    </w:rPr>
  </w:style>
  <w:style w:type="paragraph" w:customStyle="1" w:styleId="6">
    <w:name w:val="6"/>
    <w:basedOn w:val="Normalny"/>
    <w:next w:val="Nagwek"/>
    <w:rsid w:val="00E82E9A"/>
    <w:pPr>
      <w:pBdr>
        <w:bottom w:val="single" w:sz="4" w:space="1" w:color="auto"/>
      </w:pBdr>
      <w:tabs>
        <w:tab w:val="center" w:pos="4536"/>
        <w:tab w:val="right" w:pos="9072"/>
      </w:tabs>
      <w:spacing w:before="0"/>
    </w:pPr>
    <w:rPr>
      <w:i/>
    </w:rPr>
  </w:style>
  <w:style w:type="paragraph" w:customStyle="1" w:styleId="5">
    <w:name w:val="5"/>
    <w:basedOn w:val="Normalny"/>
    <w:next w:val="Nagwek"/>
    <w:rsid w:val="00E82E9A"/>
    <w:pPr>
      <w:pBdr>
        <w:bottom w:val="single" w:sz="4" w:space="1" w:color="auto"/>
      </w:pBdr>
      <w:tabs>
        <w:tab w:val="center" w:pos="4536"/>
        <w:tab w:val="right" w:pos="9072"/>
      </w:tabs>
      <w:spacing w:before="0"/>
    </w:pPr>
    <w:rPr>
      <w:i/>
    </w:rPr>
  </w:style>
  <w:style w:type="paragraph" w:customStyle="1" w:styleId="4">
    <w:name w:val="4"/>
    <w:basedOn w:val="Normalny"/>
    <w:next w:val="Nagwek"/>
    <w:rsid w:val="00E82E9A"/>
    <w:pPr>
      <w:pBdr>
        <w:bottom w:val="single" w:sz="4" w:space="1" w:color="auto"/>
      </w:pBdr>
      <w:tabs>
        <w:tab w:val="center" w:pos="4536"/>
        <w:tab w:val="right" w:pos="9072"/>
      </w:tabs>
      <w:spacing w:before="0"/>
    </w:pPr>
    <w:rPr>
      <w:i/>
    </w:rPr>
  </w:style>
  <w:style w:type="paragraph" w:customStyle="1" w:styleId="3">
    <w:name w:val="3"/>
    <w:basedOn w:val="Normalny"/>
    <w:next w:val="Nagwek"/>
    <w:rsid w:val="00E82E9A"/>
    <w:pPr>
      <w:pBdr>
        <w:bottom w:val="single" w:sz="4" w:space="1" w:color="auto"/>
      </w:pBdr>
      <w:tabs>
        <w:tab w:val="center" w:pos="4536"/>
        <w:tab w:val="right" w:pos="9072"/>
      </w:tabs>
      <w:spacing w:before="0"/>
    </w:pPr>
    <w:rPr>
      <w:i/>
    </w:rPr>
  </w:style>
  <w:style w:type="paragraph" w:customStyle="1" w:styleId="2">
    <w:name w:val="2"/>
    <w:basedOn w:val="Normalny"/>
    <w:next w:val="Nagwek"/>
    <w:rsid w:val="00E82E9A"/>
    <w:pPr>
      <w:pBdr>
        <w:bottom w:val="single" w:sz="4" w:space="1" w:color="auto"/>
      </w:pBdr>
      <w:tabs>
        <w:tab w:val="center" w:pos="4536"/>
        <w:tab w:val="right" w:pos="9072"/>
      </w:tabs>
      <w:spacing w:before="0"/>
    </w:pPr>
    <w:rPr>
      <w:i/>
    </w:rPr>
  </w:style>
  <w:style w:type="paragraph" w:customStyle="1" w:styleId="1">
    <w:name w:val="1"/>
    <w:basedOn w:val="Normalny"/>
    <w:next w:val="Nagwek"/>
    <w:rsid w:val="00E82E9A"/>
    <w:pPr>
      <w:pBdr>
        <w:bottom w:val="single" w:sz="4" w:space="1" w:color="auto"/>
      </w:pBdr>
      <w:tabs>
        <w:tab w:val="center" w:pos="4536"/>
        <w:tab w:val="right" w:pos="9072"/>
      </w:tabs>
      <w:spacing w:before="0"/>
    </w:pPr>
    <w:rPr>
      <w:i/>
    </w:rPr>
  </w:style>
  <w:style w:type="paragraph" w:customStyle="1" w:styleId="8">
    <w:name w:val="8"/>
    <w:basedOn w:val="Normalny"/>
    <w:next w:val="Nagwek"/>
    <w:rsid w:val="00E82E9A"/>
    <w:pPr>
      <w:pBdr>
        <w:bottom w:val="single" w:sz="4" w:space="1" w:color="auto"/>
      </w:pBdr>
      <w:tabs>
        <w:tab w:val="center" w:pos="4536"/>
        <w:tab w:val="right" w:pos="9072"/>
      </w:tabs>
      <w:spacing w:before="0"/>
    </w:pPr>
    <w:rPr>
      <w:i/>
    </w:rPr>
  </w:style>
  <w:style w:type="paragraph" w:customStyle="1" w:styleId="11">
    <w:name w:val="11"/>
    <w:basedOn w:val="Normalny"/>
    <w:next w:val="Nagwek"/>
    <w:rsid w:val="00E82E9A"/>
    <w:pPr>
      <w:pBdr>
        <w:bottom w:val="single" w:sz="4" w:space="1" w:color="auto"/>
      </w:pBdr>
      <w:tabs>
        <w:tab w:val="center" w:pos="4536"/>
        <w:tab w:val="right" w:pos="9072"/>
      </w:tabs>
      <w:spacing w:before="0"/>
    </w:pPr>
    <w:rPr>
      <w:i/>
    </w:rPr>
  </w:style>
  <w:style w:type="paragraph" w:customStyle="1" w:styleId="10">
    <w:name w:val="10"/>
    <w:basedOn w:val="Normalny"/>
    <w:next w:val="Nagwek"/>
    <w:rsid w:val="00E82E9A"/>
    <w:pPr>
      <w:pBdr>
        <w:bottom w:val="single" w:sz="4" w:space="1" w:color="auto"/>
      </w:pBdr>
      <w:tabs>
        <w:tab w:val="center" w:pos="4536"/>
        <w:tab w:val="right" w:pos="9072"/>
      </w:tabs>
      <w:spacing w:before="0"/>
    </w:pPr>
    <w:rPr>
      <w:i/>
    </w:rPr>
  </w:style>
  <w:style w:type="paragraph" w:customStyle="1" w:styleId="9">
    <w:name w:val="9"/>
    <w:basedOn w:val="Normalny"/>
    <w:next w:val="Nagwek"/>
    <w:rsid w:val="00E82E9A"/>
    <w:pPr>
      <w:pBdr>
        <w:bottom w:val="single" w:sz="4" w:space="1" w:color="auto"/>
      </w:pBdr>
      <w:tabs>
        <w:tab w:val="center" w:pos="4536"/>
        <w:tab w:val="right" w:pos="9072"/>
      </w:tabs>
      <w:spacing w:before="0"/>
    </w:pPr>
    <w:rPr>
      <w:i/>
    </w:rPr>
  </w:style>
  <w:style w:type="paragraph" w:customStyle="1" w:styleId="Normalny1">
    <w:name w:val="Normalny1"/>
    <w:basedOn w:val="Normalny"/>
    <w:link w:val="normalZnak"/>
    <w:rsid w:val="00E82E9A"/>
    <w:pPr>
      <w:spacing w:before="240"/>
    </w:pPr>
  </w:style>
  <w:style w:type="character" w:customStyle="1" w:styleId="normalZnak">
    <w:name w:val="normal Znak"/>
    <w:link w:val="Normalny1"/>
    <w:rsid w:val="00E82E9A"/>
    <w:rPr>
      <w:rFonts w:ascii="Arial" w:hAnsi="Arial" w:cs="Arial"/>
      <w:bCs/>
      <w:iCs/>
      <w:sz w:val="18"/>
      <w:szCs w:val="24"/>
      <w:lang w:val="pl-PL" w:eastAsia="pl-PL" w:bidi="ar-SA"/>
    </w:rPr>
  </w:style>
  <w:style w:type="paragraph" w:customStyle="1" w:styleId="norm00">
    <w:name w:val="norm 0"/>
    <w:basedOn w:val="Normalny"/>
    <w:rsid w:val="00E82E9A"/>
    <w:pPr>
      <w:spacing w:before="0"/>
    </w:pPr>
  </w:style>
  <w:style w:type="character" w:customStyle="1" w:styleId="Nagwek1Znak">
    <w:name w:val="Nagłówek 1 Znak"/>
    <w:rsid w:val="00E82E9A"/>
    <w:rPr>
      <w:rFonts w:cs="Arial"/>
      <w:b/>
      <w:iCs/>
      <w:caps/>
      <w:kern w:val="24"/>
      <w:sz w:val="22"/>
      <w:szCs w:val="24"/>
      <w:lang w:val="pl-PL" w:eastAsia="pl-PL" w:bidi="ar-SA"/>
    </w:rPr>
  </w:style>
  <w:style w:type="character" w:customStyle="1" w:styleId="StylPogrubienie">
    <w:name w:val="Styl Pogrubienie"/>
    <w:rsid w:val="00E82E9A"/>
    <w:rPr>
      <w:b/>
    </w:rPr>
  </w:style>
  <w:style w:type="paragraph" w:customStyle="1" w:styleId="StylTytuSSTZlewej0cmWysunicie375cm">
    <w:name w:val="Styl Tytuł SST + Z lewej:  0 cm Wysunięcie:  375 cm"/>
    <w:basedOn w:val="TytuSST"/>
    <w:rsid w:val="00E82E9A"/>
    <w:pPr>
      <w:tabs>
        <w:tab w:val="clear" w:pos="2126"/>
      </w:tabs>
      <w:ind w:left="1701" w:hanging="1701"/>
    </w:pPr>
    <w:rPr>
      <w:rFonts w:cs="Times New Roman"/>
      <w:iCs w:val="0"/>
      <w:szCs w:val="20"/>
    </w:rPr>
  </w:style>
  <w:style w:type="character" w:customStyle="1" w:styleId="Nagwek2Title2ZnakZnak">
    <w:name w:val="Nagłówek 2;Title 2 Znak Znak"/>
    <w:rsid w:val="00E82E9A"/>
    <w:rPr>
      <w:rFonts w:cs="Arial"/>
      <w:b/>
      <w:kern w:val="24"/>
      <w:szCs w:val="24"/>
      <w:lang w:val="pl-PL" w:eastAsia="ar-SA" w:bidi="ar-SA"/>
    </w:rPr>
  </w:style>
  <w:style w:type="character" w:customStyle="1" w:styleId="ZnakZnak3">
    <w:name w:val="Znak Znak3"/>
    <w:rsid w:val="00E82E9A"/>
    <w:rPr>
      <w:rFonts w:cs="Arial"/>
      <w:b/>
      <w:iCs/>
      <w:szCs w:val="26"/>
      <w:lang w:val="pl-PL" w:eastAsia="pl-PL" w:bidi="ar-SA"/>
    </w:rPr>
  </w:style>
  <w:style w:type="character" w:customStyle="1" w:styleId="Nagwek1Title1ZnakZnak1">
    <w:name w:val="Nagłówek 1;Title 1 Znak Znak1"/>
    <w:rsid w:val="00E82E9A"/>
    <w:rPr>
      <w:rFonts w:cs="Arial"/>
      <w:b/>
      <w:iCs/>
      <w:caps/>
      <w:kern w:val="24"/>
      <w:lang w:val="pl-PL" w:eastAsia="ar-SA" w:bidi="ar-SA"/>
    </w:rPr>
  </w:style>
  <w:style w:type="paragraph" w:customStyle="1" w:styleId="Nagwek-SST-nieparzysty">
    <w:name w:val="Nagłówek - SST - nieparzysty"/>
    <w:basedOn w:val="Standardowytekst"/>
    <w:autoRedefine/>
    <w:rsid w:val="00E82E9A"/>
    <w:pPr>
      <w:tabs>
        <w:tab w:val="left" w:pos="355"/>
      </w:tabs>
      <w:overflowPunct/>
      <w:adjustRightInd/>
      <w:ind w:right="360"/>
      <w:jc w:val="right"/>
      <w:textAlignment w:val="auto"/>
    </w:pPr>
    <w:rPr>
      <w:iCs/>
      <w:noProof/>
      <w:szCs w:val="24"/>
      <w:lang w:val="en-GB"/>
    </w:rPr>
  </w:style>
  <w:style w:type="paragraph" w:styleId="Wcicienormalne">
    <w:name w:val="Normal Indent"/>
    <w:basedOn w:val="Normalny"/>
    <w:rsid w:val="00E82E9A"/>
    <w:pPr>
      <w:tabs>
        <w:tab w:val="left" w:pos="510"/>
        <w:tab w:val="left" w:pos="624"/>
        <w:tab w:val="left" w:pos="851"/>
      </w:tabs>
      <w:ind w:left="708"/>
    </w:pPr>
    <w:rPr>
      <w:szCs w:val="20"/>
    </w:rPr>
  </w:style>
  <w:style w:type="paragraph" w:styleId="Tekstpodstawowy3">
    <w:name w:val="Body Text 3"/>
    <w:basedOn w:val="Normalny"/>
    <w:rsid w:val="00E82E9A"/>
    <w:pPr>
      <w:spacing w:after="120"/>
    </w:pPr>
    <w:rPr>
      <w:sz w:val="16"/>
      <w:szCs w:val="16"/>
    </w:rPr>
  </w:style>
  <w:style w:type="numbering" w:customStyle="1" w:styleId="StylPunktowane">
    <w:name w:val="Styl Punktowane"/>
    <w:basedOn w:val="Bezlisty"/>
    <w:rsid w:val="00E82E9A"/>
    <w:pPr>
      <w:numPr>
        <w:numId w:val="4"/>
      </w:numPr>
    </w:pPr>
  </w:style>
  <w:style w:type="numbering" w:customStyle="1" w:styleId="Punktowane2">
    <w:name w:val="Punktowane2"/>
    <w:basedOn w:val="Bezlisty"/>
    <w:rsid w:val="00E82E9A"/>
    <w:pPr>
      <w:numPr>
        <w:numId w:val="5"/>
      </w:numPr>
    </w:pPr>
  </w:style>
  <w:style w:type="paragraph" w:customStyle="1" w:styleId="StylTytuSSTZlewej0cmWysunicie375cm1">
    <w:name w:val="Styl Tytuł SST + Z lewej:  0 cm Wysunięcie:  375 cm1"/>
    <w:basedOn w:val="TytuSST"/>
    <w:rsid w:val="00E82E9A"/>
    <w:pPr>
      <w:tabs>
        <w:tab w:val="clear" w:pos="2126"/>
      </w:tabs>
      <w:ind w:left="1701" w:hanging="1701"/>
    </w:pPr>
    <w:rPr>
      <w:rFonts w:cs="Times New Roman"/>
      <w:iCs w:val="0"/>
      <w:szCs w:val="20"/>
    </w:rPr>
  </w:style>
  <w:style w:type="paragraph" w:customStyle="1" w:styleId="StylNagwek3NiePogrubienie2">
    <w:name w:val="Styl Nagłówek 3 + Nie Pogrubienie2"/>
    <w:basedOn w:val="Nagwek3"/>
    <w:rsid w:val="00E82E9A"/>
    <w:rPr>
      <w:b w:val="0"/>
      <w:iCs w:val="0"/>
    </w:rPr>
  </w:style>
  <w:style w:type="paragraph" w:customStyle="1" w:styleId="StylNagwek3NiePogrubieniePrzed12pt">
    <w:name w:val="Styl Nagłówek 3 + Nie Pogrubienie Przed:  12 pt"/>
    <w:basedOn w:val="Nagwek3"/>
    <w:rsid w:val="00E82E9A"/>
    <w:rPr>
      <w:rFonts w:cs="Times New Roman"/>
      <w:b w:val="0"/>
      <w:iCs w:val="0"/>
      <w:szCs w:val="20"/>
    </w:rPr>
  </w:style>
  <w:style w:type="paragraph" w:customStyle="1" w:styleId="StylNagwek3NiePogrubienie3">
    <w:name w:val="Styl Nagłówek 3 + Nie Pogrubienie3"/>
    <w:basedOn w:val="Nagwek3"/>
    <w:rsid w:val="00E82E9A"/>
    <w:rPr>
      <w:b w:val="0"/>
      <w:iCs w:val="0"/>
    </w:rPr>
  </w:style>
  <w:style w:type="paragraph" w:customStyle="1" w:styleId="Default">
    <w:name w:val="Default"/>
    <w:rsid w:val="00E82E9A"/>
    <w:pPr>
      <w:autoSpaceDE w:val="0"/>
      <w:autoSpaceDN w:val="0"/>
      <w:adjustRightInd w:val="0"/>
    </w:pPr>
    <w:rPr>
      <w:rFonts w:ascii="Arial" w:hAnsi="Arial" w:cs="Arial"/>
      <w:color w:val="000000"/>
      <w:sz w:val="24"/>
      <w:szCs w:val="24"/>
    </w:rPr>
  </w:style>
  <w:style w:type="character" w:customStyle="1" w:styleId="Title2ZnakZnakZnak">
    <w:name w:val="Title 2 Znak Znak Znak"/>
    <w:aliases w:val="Title 2 Znak Znak1"/>
    <w:rsid w:val="00E82E9A"/>
    <w:rPr>
      <w:rFonts w:cs="Arial"/>
      <w:b/>
      <w:kern w:val="24"/>
      <w:szCs w:val="24"/>
      <w:lang w:val="pl-PL" w:eastAsia="pl-PL" w:bidi="ar-SA"/>
    </w:rPr>
  </w:style>
  <w:style w:type="character" w:customStyle="1" w:styleId="Title1ZnakZnak">
    <w:name w:val="Title 1 Znak Znak"/>
    <w:rsid w:val="00E82E9A"/>
    <w:rPr>
      <w:rFonts w:cs="Arial"/>
      <w:b/>
      <w:iCs/>
      <w:caps/>
      <w:kern w:val="24"/>
      <w:lang w:val="pl-PL" w:eastAsia="pl-PL" w:bidi="ar-SA"/>
    </w:rPr>
  </w:style>
  <w:style w:type="character" w:customStyle="1" w:styleId="Nagwek2ZnakZnak">
    <w:name w:val="Nagłówek 2 Znak Znak"/>
    <w:rsid w:val="00E82E9A"/>
    <w:rPr>
      <w:rFonts w:cs="Arial"/>
      <w:b/>
      <w:kern w:val="24"/>
      <w:szCs w:val="24"/>
      <w:lang w:val="pl-PL" w:eastAsia="pl-PL" w:bidi="ar-SA"/>
    </w:rPr>
  </w:style>
  <w:style w:type="character" w:customStyle="1" w:styleId="Nagwek3Znak1">
    <w:name w:val="Nagłówek 3 Znak1"/>
    <w:link w:val="Nagwek3"/>
    <w:rsid w:val="00E82E9A"/>
    <w:rPr>
      <w:rFonts w:ascii="Arial" w:hAnsi="Arial" w:cs="Arial"/>
      <w:b/>
      <w:iCs/>
      <w:sz w:val="18"/>
      <w:szCs w:val="26"/>
    </w:rPr>
  </w:style>
  <w:style w:type="character" w:customStyle="1" w:styleId="Nagwek1ZnakZnak">
    <w:name w:val="Nagłówek 1 Znak Znak"/>
    <w:rsid w:val="00E82E9A"/>
    <w:rPr>
      <w:rFonts w:cs="Arial"/>
      <w:b/>
      <w:iCs/>
      <w:caps/>
      <w:kern w:val="24"/>
      <w:lang w:val="pl-PL" w:eastAsia="pl-PL" w:bidi="ar-SA"/>
    </w:rPr>
  </w:style>
  <w:style w:type="character" w:customStyle="1" w:styleId="Nagwek2Znak1">
    <w:name w:val="Nagłówek 2 Znak1"/>
    <w:aliases w:val="Title 2 Znak Znak Znak1,Title 2 Znak"/>
    <w:link w:val="Nagwek2"/>
    <w:rsid w:val="00E82E9A"/>
    <w:rPr>
      <w:rFonts w:ascii="Arial" w:hAnsi="Arial" w:cs="Arial"/>
      <w:b/>
      <w:kern w:val="24"/>
      <w:sz w:val="18"/>
      <w:szCs w:val="24"/>
    </w:rPr>
  </w:style>
  <w:style w:type="character" w:customStyle="1" w:styleId="Nagwek1Znak1">
    <w:name w:val="Nagłówek 1 Znak1"/>
    <w:aliases w:val="Title 1 Znak"/>
    <w:link w:val="Nagwek1"/>
    <w:rsid w:val="00E82E9A"/>
    <w:rPr>
      <w:rFonts w:ascii="Arial" w:hAnsi="Arial" w:cs="Arial"/>
      <w:b/>
      <w:iCs/>
      <w:caps/>
      <w:kern w:val="24"/>
      <w:sz w:val="18"/>
    </w:rPr>
  </w:style>
  <w:style w:type="paragraph" w:customStyle="1" w:styleId="tytuSSTmay">
    <w:name w:val="tytuł SST mały"/>
    <w:basedOn w:val="TytuSST"/>
    <w:rsid w:val="00E82E9A"/>
    <w:pPr>
      <w:tabs>
        <w:tab w:val="clear" w:pos="2126"/>
      </w:tabs>
    </w:pPr>
    <w:rPr>
      <w:b w:val="0"/>
      <w:sz w:val="18"/>
    </w:rPr>
  </w:style>
  <w:style w:type="paragraph" w:styleId="Tekstdymka">
    <w:name w:val="Balloon Text"/>
    <w:basedOn w:val="Normalny"/>
    <w:link w:val="TekstdymkaZnak"/>
    <w:semiHidden/>
    <w:rsid w:val="00E82E9A"/>
    <w:rPr>
      <w:rFonts w:ascii="Tahoma" w:hAnsi="Tahoma" w:cs="Tahoma"/>
      <w:sz w:val="16"/>
      <w:szCs w:val="16"/>
    </w:rPr>
  </w:style>
  <w:style w:type="paragraph" w:styleId="Tekstprzypisukocowego">
    <w:name w:val="endnote text"/>
    <w:basedOn w:val="Normalny"/>
    <w:semiHidden/>
    <w:rsid w:val="00E82E9A"/>
    <w:rPr>
      <w:szCs w:val="20"/>
    </w:rPr>
  </w:style>
  <w:style w:type="character" w:styleId="Odwoanieprzypisukocowego">
    <w:name w:val="endnote reference"/>
    <w:semiHidden/>
    <w:rsid w:val="00E82E9A"/>
    <w:rPr>
      <w:vertAlign w:val="superscript"/>
    </w:rPr>
  </w:style>
  <w:style w:type="character" w:styleId="Odwoanieprzypisudolnego">
    <w:name w:val="footnote reference"/>
    <w:aliases w:val="Footnote Reference/"/>
    <w:semiHidden/>
    <w:rsid w:val="00E82E9A"/>
    <w:rPr>
      <w:vertAlign w:val="superscript"/>
    </w:rPr>
  </w:style>
  <w:style w:type="paragraph" w:styleId="Tekstpodstawowywcity3">
    <w:name w:val="Body Text Indent 3"/>
    <w:basedOn w:val="Normalny"/>
    <w:link w:val="Tekstpodstawowywcity3Znak"/>
    <w:rsid w:val="00E82E9A"/>
    <w:pPr>
      <w:spacing w:after="120"/>
      <w:ind w:left="283"/>
    </w:pPr>
    <w:rPr>
      <w:sz w:val="16"/>
      <w:szCs w:val="16"/>
    </w:rPr>
  </w:style>
  <w:style w:type="paragraph" w:customStyle="1" w:styleId="Styl2">
    <w:name w:val="Styl2"/>
    <w:basedOn w:val="Tekstpodstawowy"/>
    <w:next w:val="Standardowytekst"/>
    <w:rsid w:val="00E82E9A"/>
    <w:rPr>
      <w:rFonts w:ascii="Times New Roman" w:hAnsi="Times New Roman"/>
      <w:sz w:val="20"/>
    </w:rPr>
  </w:style>
  <w:style w:type="character" w:customStyle="1" w:styleId="StylNormalny1210ptNiePogrubienieZnak">
    <w:name w:val="Styl Normalny 12 + 10 pt Nie Pogrubienie Znak"/>
    <w:link w:val="StylNormalny1210ptNiePogrubienie"/>
    <w:rsid w:val="00E82E9A"/>
    <w:rPr>
      <w:rFonts w:cs="Arial"/>
      <w:b/>
      <w:bCs/>
      <w:iCs/>
      <w:szCs w:val="24"/>
      <w:lang w:val="pl-PL" w:eastAsia="pl-PL" w:bidi="ar-SA"/>
    </w:rPr>
  </w:style>
  <w:style w:type="character" w:styleId="UyteHipercze">
    <w:name w:val="FollowedHyperlink"/>
    <w:rsid w:val="00E82E9A"/>
    <w:rPr>
      <w:color w:val="800080"/>
      <w:u w:val="single"/>
    </w:rPr>
  </w:style>
  <w:style w:type="paragraph" w:customStyle="1" w:styleId="nagwek0">
    <w:name w:val="nagłówek"/>
    <w:basedOn w:val="Normalny"/>
    <w:link w:val="nagwekZnak0"/>
    <w:qFormat/>
    <w:rsid w:val="00631EE1"/>
    <w:pPr>
      <w:pBdr>
        <w:bottom w:val="single" w:sz="4" w:space="1" w:color="000000"/>
      </w:pBdr>
      <w:snapToGrid w:val="0"/>
      <w:spacing w:before="6" w:line="100" w:lineRule="atLeast"/>
      <w:ind w:right="360"/>
      <w:jc w:val="center"/>
    </w:pPr>
    <w:rPr>
      <w:bCs w:val="0"/>
      <w:iCs w:val="0"/>
      <w:szCs w:val="18"/>
    </w:rPr>
  </w:style>
  <w:style w:type="character" w:customStyle="1" w:styleId="nagwekZnak0">
    <w:name w:val="nagłówek Znak"/>
    <w:link w:val="nagwek0"/>
    <w:rsid w:val="00631EE1"/>
    <w:rPr>
      <w:rFonts w:ascii="Arial" w:hAnsi="Arial" w:cs="Arial"/>
      <w:sz w:val="18"/>
      <w:szCs w:val="18"/>
    </w:rPr>
  </w:style>
  <w:style w:type="character" w:customStyle="1" w:styleId="Teksttreci">
    <w:name w:val="Tekst treści_"/>
    <w:link w:val="Teksttreci0"/>
    <w:rsid w:val="00597265"/>
    <w:rPr>
      <w:sz w:val="17"/>
      <w:szCs w:val="17"/>
      <w:shd w:val="clear" w:color="auto" w:fill="FFFFFF"/>
    </w:rPr>
  </w:style>
  <w:style w:type="paragraph" w:customStyle="1" w:styleId="Teksttreci0">
    <w:name w:val="Tekst treści"/>
    <w:basedOn w:val="Normalny"/>
    <w:link w:val="Teksttreci"/>
    <w:rsid w:val="00597265"/>
    <w:pPr>
      <w:shd w:val="clear" w:color="auto" w:fill="FFFFFF"/>
      <w:spacing w:before="120" w:after="120" w:line="206" w:lineRule="exact"/>
    </w:pPr>
    <w:rPr>
      <w:rFonts w:ascii="Times New Roman" w:hAnsi="Times New Roman" w:cs="Times New Roman"/>
      <w:bCs w:val="0"/>
      <w:iCs w:val="0"/>
      <w:sz w:val="17"/>
      <w:szCs w:val="17"/>
    </w:rPr>
  </w:style>
  <w:style w:type="character" w:customStyle="1" w:styleId="Teksttreci2">
    <w:name w:val="Tekst treści (2)_"/>
    <w:rsid w:val="00F95554"/>
    <w:rPr>
      <w:b w:val="0"/>
      <w:bCs w:val="0"/>
      <w:i w:val="0"/>
      <w:iCs w:val="0"/>
      <w:smallCaps w:val="0"/>
      <w:strike w:val="0"/>
      <w:spacing w:val="0"/>
      <w:sz w:val="13"/>
      <w:szCs w:val="13"/>
    </w:rPr>
  </w:style>
  <w:style w:type="character" w:customStyle="1" w:styleId="Nagwek20">
    <w:name w:val="Nagłówek #2_"/>
    <w:link w:val="Nagwek21"/>
    <w:rsid w:val="00F95554"/>
    <w:rPr>
      <w:sz w:val="17"/>
      <w:szCs w:val="17"/>
      <w:shd w:val="clear" w:color="auto" w:fill="FFFFFF"/>
    </w:rPr>
  </w:style>
  <w:style w:type="character" w:customStyle="1" w:styleId="Teksttreci20">
    <w:name w:val="Tekst treści (2)"/>
    <w:rsid w:val="00F95554"/>
    <w:rPr>
      <w:b w:val="0"/>
      <w:bCs w:val="0"/>
      <w:i w:val="0"/>
      <w:iCs w:val="0"/>
      <w:smallCaps w:val="0"/>
      <w:strike w:val="0"/>
      <w:spacing w:val="0"/>
      <w:sz w:val="13"/>
      <w:szCs w:val="13"/>
      <w:u w:val="single"/>
    </w:rPr>
  </w:style>
  <w:style w:type="character" w:customStyle="1" w:styleId="PogrubienieTeksttreci85pt">
    <w:name w:val="Pogrubienie;Tekst treści + 8;5 pt"/>
    <w:rsid w:val="00F95554"/>
    <w:rPr>
      <w:b/>
      <w:bCs/>
      <w:i w:val="0"/>
      <w:iCs w:val="0"/>
      <w:smallCaps w:val="0"/>
      <w:strike w:val="0"/>
      <w:spacing w:val="0"/>
      <w:sz w:val="17"/>
      <w:szCs w:val="17"/>
      <w:shd w:val="clear" w:color="auto" w:fill="FFFFFF"/>
    </w:rPr>
  </w:style>
  <w:style w:type="paragraph" w:customStyle="1" w:styleId="Nagwek21">
    <w:name w:val="Nagłówek #2"/>
    <w:basedOn w:val="Normalny"/>
    <w:link w:val="Nagwek20"/>
    <w:rsid w:val="00F95554"/>
    <w:pPr>
      <w:shd w:val="clear" w:color="auto" w:fill="FFFFFF"/>
      <w:spacing w:before="0" w:after="240" w:line="0" w:lineRule="atLeast"/>
      <w:outlineLvl w:val="1"/>
    </w:pPr>
    <w:rPr>
      <w:rFonts w:ascii="Times New Roman" w:hAnsi="Times New Roman" w:cs="Times New Roman"/>
      <w:bCs w:val="0"/>
      <w:iCs w:val="0"/>
      <w:sz w:val="17"/>
      <w:szCs w:val="17"/>
    </w:rPr>
  </w:style>
  <w:style w:type="character" w:customStyle="1" w:styleId="TeksttreciKursywa">
    <w:name w:val="Tekst treści + Kursywa"/>
    <w:rsid w:val="00C929ED"/>
    <w:rPr>
      <w:rFonts w:ascii="Arial" w:eastAsia="Arial" w:hAnsi="Arial" w:cs="Arial"/>
      <w:b w:val="0"/>
      <w:bCs w:val="0"/>
      <w:i/>
      <w:iCs/>
      <w:smallCaps w:val="0"/>
      <w:strike w:val="0"/>
      <w:spacing w:val="0"/>
      <w:sz w:val="16"/>
      <w:szCs w:val="16"/>
      <w:shd w:val="clear" w:color="auto" w:fill="FFFFFF"/>
    </w:rPr>
  </w:style>
  <w:style w:type="character" w:customStyle="1" w:styleId="Teksttreci55pt">
    <w:name w:val="Tekst treści + 5;5 pt"/>
    <w:rsid w:val="00664BC0"/>
    <w:rPr>
      <w:b w:val="0"/>
      <w:bCs w:val="0"/>
      <w:i w:val="0"/>
      <w:iCs w:val="0"/>
      <w:smallCaps w:val="0"/>
      <w:strike w:val="0"/>
      <w:spacing w:val="0"/>
      <w:sz w:val="11"/>
      <w:szCs w:val="11"/>
      <w:shd w:val="clear" w:color="auto" w:fill="FFFFFF"/>
    </w:rPr>
  </w:style>
  <w:style w:type="paragraph" w:styleId="Tekstkomentarza">
    <w:name w:val="annotation text"/>
    <w:basedOn w:val="Normalny"/>
    <w:link w:val="TekstkomentarzaZnak"/>
    <w:rsid w:val="006962F3"/>
    <w:pPr>
      <w:spacing w:before="0"/>
      <w:jc w:val="left"/>
    </w:pPr>
  </w:style>
  <w:style w:type="character" w:customStyle="1" w:styleId="TekstkomentarzaZnak">
    <w:name w:val="Tekst komentarza Znak"/>
    <w:link w:val="Tekstkomentarza"/>
    <w:rsid w:val="006962F3"/>
    <w:rPr>
      <w:rFonts w:ascii="Arial" w:hAnsi="Arial" w:cs="Arial"/>
      <w:bCs/>
      <w:iCs/>
      <w:sz w:val="18"/>
      <w:szCs w:val="24"/>
    </w:rPr>
  </w:style>
  <w:style w:type="character" w:styleId="Odwoaniedokomentarza">
    <w:name w:val="annotation reference"/>
    <w:rsid w:val="006962F3"/>
    <w:rPr>
      <w:sz w:val="16"/>
      <w:szCs w:val="16"/>
    </w:rPr>
  </w:style>
  <w:style w:type="paragraph" w:styleId="Tematkomentarza">
    <w:name w:val="annotation subject"/>
    <w:basedOn w:val="Tekstkomentarza"/>
    <w:next w:val="Tekstkomentarza"/>
    <w:link w:val="TematkomentarzaZnak"/>
    <w:rsid w:val="006962F3"/>
    <w:pPr>
      <w:spacing w:before="60"/>
      <w:jc w:val="both"/>
    </w:pPr>
    <w:rPr>
      <w:b/>
      <w:szCs w:val="20"/>
    </w:rPr>
  </w:style>
  <w:style w:type="character" w:customStyle="1" w:styleId="TematkomentarzaZnak">
    <w:name w:val="Temat komentarza Znak"/>
    <w:link w:val="Tematkomentarza"/>
    <w:rsid w:val="006962F3"/>
    <w:rPr>
      <w:rFonts w:ascii="Arial" w:hAnsi="Arial" w:cs="Arial"/>
      <w:b/>
      <w:bCs/>
      <w:iCs/>
      <w:sz w:val="18"/>
      <w:szCs w:val="24"/>
    </w:rPr>
  </w:style>
  <w:style w:type="paragraph" w:customStyle="1" w:styleId="Komentarz">
    <w:name w:val="Komentarz"/>
    <w:basedOn w:val="Normalny"/>
    <w:rsid w:val="006962F3"/>
    <w:rPr>
      <w:i/>
    </w:rPr>
  </w:style>
  <w:style w:type="paragraph" w:customStyle="1" w:styleId="Technical4">
    <w:name w:val="Technical 4"/>
    <w:rsid w:val="006962F3"/>
    <w:pPr>
      <w:tabs>
        <w:tab w:val="left" w:pos="-720"/>
      </w:tabs>
      <w:suppressAutoHyphens/>
    </w:pPr>
    <w:rPr>
      <w:rFonts w:ascii="Courier" w:hAnsi="Courier"/>
      <w:b/>
      <w:sz w:val="24"/>
      <w:lang w:val="en-US"/>
    </w:rPr>
  </w:style>
  <w:style w:type="paragraph" w:styleId="Spistreci1">
    <w:name w:val="toc 1"/>
    <w:basedOn w:val="Normalny"/>
    <w:next w:val="Normalny"/>
    <w:rsid w:val="006962F3"/>
    <w:pPr>
      <w:spacing w:after="120"/>
      <w:jc w:val="left"/>
    </w:pPr>
    <w:rPr>
      <w:b/>
      <w:caps/>
    </w:rPr>
  </w:style>
  <w:style w:type="paragraph" w:styleId="Spistreci2">
    <w:name w:val="toc 2"/>
    <w:basedOn w:val="Normalny"/>
    <w:next w:val="Normalny"/>
    <w:rsid w:val="006962F3"/>
    <w:pPr>
      <w:spacing w:before="0"/>
      <w:ind w:left="240"/>
      <w:jc w:val="left"/>
    </w:pPr>
    <w:rPr>
      <w:smallCaps/>
    </w:rPr>
  </w:style>
  <w:style w:type="paragraph" w:styleId="Spistreci3">
    <w:name w:val="toc 3"/>
    <w:basedOn w:val="Normalny"/>
    <w:next w:val="Normalny"/>
    <w:autoRedefine/>
    <w:rsid w:val="006962F3"/>
    <w:pPr>
      <w:spacing w:before="0"/>
      <w:ind w:left="480"/>
      <w:jc w:val="left"/>
    </w:pPr>
    <w:rPr>
      <w:i/>
    </w:rPr>
  </w:style>
  <w:style w:type="paragraph" w:styleId="Spistreci4">
    <w:name w:val="toc 4"/>
    <w:basedOn w:val="Normalny"/>
    <w:next w:val="Normalny"/>
    <w:autoRedefine/>
    <w:rsid w:val="006962F3"/>
    <w:pPr>
      <w:spacing w:before="0"/>
      <w:ind w:left="720"/>
      <w:jc w:val="left"/>
    </w:pPr>
  </w:style>
  <w:style w:type="paragraph" w:styleId="Spistreci5">
    <w:name w:val="toc 5"/>
    <w:basedOn w:val="Normalny"/>
    <w:next w:val="Normalny"/>
    <w:autoRedefine/>
    <w:rsid w:val="006962F3"/>
    <w:pPr>
      <w:spacing w:before="0"/>
      <w:ind w:left="960"/>
      <w:jc w:val="left"/>
    </w:pPr>
  </w:style>
  <w:style w:type="paragraph" w:styleId="Spistreci6">
    <w:name w:val="toc 6"/>
    <w:basedOn w:val="Normalny"/>
    <w:next w:val="Normalny"/>
    <w:autoRedefine/>
    <w:rsid w:val="006962F3"/>
    <w:pPr>
      <w:spacing w:before="0"/>
      <w:ind w:left="1200"/>
      <w:jc w:val="left"/>
    </w:pPr>
  </w:style>
  <w:style w:type="paragraph" w:styleId="Spistreci7">
    <w:name w:val="toc 7"/>
    <w:basedOn w:val="Normalny"/>
    <w:next w:val="Normalny"/>
    <w:autoRedefine/>
    <w:rsid w:val="006962F3"/>
    <w:pPr>
      <w:spacing w:before="0"/>
      <w:ind w:left="1440"/>
      <w:jc w:val="left"/>
    </w:pPr>
  </w:style>
  <w:style w:type="paragraph" w:styleId="Spistreci8">
    <w:name w:val="toc 8"/>
    <w:basedOn w:val="Normalny"/>
    <w:next w:val="Normalny"/>
    <w:autoRedefine/>
    <w:rsid w:val="006962F3"/>
    <w:pPr>
      <w:spacing w:before="0"/>
      <w:ind w:left="1680"/>
      <w:jc w:val="left"/>
    </w:pPr>
  </w:style>
  <w:style w:type="paragraph" w:styleId="Spistreci9">
    <w:name w:val="toc 9"/>
    <w:basedOn w:val="Normalny"/>
    <w:next w:val="Normalny"/>
    <w:autoRedefine/>
    <w:rsid w:val="006962F3"/>
    <w:pPr>
      <w:spacing w:before="0"/>
      <w:ind w:left="1920"/>
      <w:jc w:val="left"/>
    </w:pPr>
  </w:style>
  <w:style w:type="paragraph" w:styleId="Lista3">
    <w:name w:val="List 3"/>
    <w:basedOn w:val="Normalny"/>
    <w:rsid w:val="006962F3"/>
    <w:pPr>
      <w:ind w:left="849" w:hanging="283"/>
    </w:pPr>
  </w:style>
  <w:style w:type="paragraph" w:styleId="Lista4">
    <w:name w:val="List 4"/>
    <w:basedOn w:val="Normalny"/>
    <w:rsid w:val="006962F3"/>
    <w:pPr>
      <w:ind w:left="1132" w:hanging="283"/>
    </w:pPr>
  </w:style>
  <w:style w:type="paragraph" w:styleId="Lista-kontynuacja">
    <w:name w:val="List Continue"/>
    <w:basedOn w:val="Normalny"/>
    <w:rsid w:val="006962F3"/>
    <w:pPr>
      <w:spacing w:after="120"/>
      <w:ind w:left="283"/>
    </w:pPr>
  </w:style>
  <w:style w:type="paragraph" w:customStyle="1" w:styleId="Tekstpodstawowy21">
    <w:name w:val="Tekst podstawowy 21"/>
    <w:basedOn w:val="Normalny"/>
    <w:rsid w:val="006962F3"/>
    <w:pPr>
      <w:spacing w:before="0"/>
    </w:pPr>
    <w:rPr>
      <w:b/>
      <w:sz w:val="28"/>
    </w:rPr>
  </w:style>
  <w:style w:type="paragraph" w:customStyle="1" w:styleId="Tekstpodstawowy31">
    <w:name w:val="Tekst podstawowy 31"/>
    <w:basedOn w:val="Normalny"/>
    <w:rsid w:val="006962F3"/>
    <w:pPr>
      <w:spacing w:before="0"/>
    </w:pPr>
    <w:rPr>
      <w:b/>
      <w:sz w:val="28"/>
    </w:rPr>
  </w:style>
  <w:style w:type="paragraph" w:customStyle="1" w:styleId="a">
    <w:name w:val="Ś"/>
    <w:basedOn w:val="Stopka"/>
    <w:rsid w:val="006962F3"/>
    <w:pPr>
      <w:tabs>
        <w:tab w:val="clear" w:pos="4536"/>
        <w:tab w:val="clear" w:pos="9072"/>
      </w:tabs>
      <w:spacing w:before="40"/>
      <w:jc w:val="right"/>
    </w:pPr>
    <w:rPr>
      <w:i/>
      <w:sz w:val="16"/>
      <w:szCs w:val="16"/>
    </w:rPr>
  </w:style>
  <w:style w:type="paragraph" w:styleId="Tekstpodstawowywcity2">
    <w:name w:val="Body Text Indent 2"/>
    <w:basedOn w:val="Normalny"/>
    <w:link w:val="Tekstpodstawowywcity2Znak"/>
    <w:rsid w:val="006962F3"/>
    <w:pPr>
      <w:tabs>
        <w:tab w:val="left" w:pos="291"/>
        <w:tab w:val="left" w:pos="723"/>
        <w:tab w:val="left" w:pos="1560"/>
      </w:tabs>
      <w:ind w:left="1560" w:hanging="405"/>
    </w:pPr>
  </w:style>
  <w:style w:type="character" w:customStyle="1" w:styleId="Tekstpodstawowywcity2Znak">
    <w:name w:val="Tekst podstawowy wcięty 2 Znak"/>
    <w:link w:val="Tekstpodstawowywcity2"/>
    <w:rsid w:val="006962F3"/>
    <w:rPr>
      <w:rFonts w:ascii="Arial" w:hAnsi="Arial" w:cs="Arial"/>
      <w:bCs/>
      <w:iCs/>
      <w:sz w:val="18"/>
      <w:szCs w:val="24"/>
    </w:rPr>
  </w:style>
  <w:style w:type="paragraph" w:customStyle="1" w:styleId="tytu">
    <w:name w:val="tytuł"/>
    <w:rsid w:val="006962F3"/>
    <w:pPr>
      <w:spacing w:line="360" w:lineRule="atLeast"/>
      <w:jc w:val="center"/>
    </w:pPr>
    <w:rPr>
      <w:rFonts w:ascii="TimesEE" w:hAnsi="TimesEE"/>
      <w:b/>
      <w:color w:val="000000"/>
      <w:sz w:val="24"/>
    </w:rPr>
  </w:style>
  <w:style w:type="paragraph" w:customStyle="1" w:styleId="StylNagwek1Po0pt">
    <w:name w:val="Styl Nagłówek 1 + Po:  0 pt"/>
    <w:basedOn w:val="Nagwek1"/>
    <w:link w:val="StylNagwek1Po0ptZnak"/>
    <w:rsid w:val="006962F3"/>
    <w:pPr>
      <w:numPr>
        <w:numId w:val="0"/>
      </w:numPr>
      <w:tabs>
        <w:tab w:val="num" w:pos="397"/>
      </w:tabs>
      <w:spacing w:before="600"/>
      <w:ind w:left="397" w:hanging="397"/>
    </w:pPr>
    <w:rPr>
      <w:bCs/>
      <w:szCs w:val="24"/>
    </w:rPr>
  </w:style>
  <w:style w:type="character" w:customStyle="1" w:styleId="StylNagwek1Po0ptZnak">
    <w:name w:val="Styl Nagłówek 1 + Po:  0 pt Znak"/>
    <w:link w:val="StylNagwek1Po0pt"/>
    <w:rsid w:val="006962F3"/>
    <w:rPr>
      <w:rFonts w:ascii="Arial" w:hAnsi="Arial" w:cs="Arial"/>
      <w:b/>
      <w:bCs/>
      <w:iCs/>
      <w:caps/>
      <w:kern w:val="24"/>
      <w:sz w:val="18"/>
      <w:szCs w:val="24"/>
    </w:rPr>
  </w:style>
  <w:style w:type="paragraph" w:customStyle="1" w:styleId="Nagwek2Pogrubienie">
    <w:name w:val="Nagłówek 2 + Pogrubienie"/>
    <w:basedOn w:val="Nagwek2"/>
    <w:rsid w:val="006962F3"/>
    <w:pPr>
      <w:numPr>
        <w:numId w:val="3"/>
      </w:numPr>
    </w:pPr>
    <w:rPr>
      <w:b w:val="0"/>
      <w:bCs/>
    </w:rPr>
  </w:style>
  <w:style w:type="paragraph" w:customStyle="1" w:styleId="Mylnik">
    <w:name w:val="Myślnik"/>
    <w:basedOn w:val="Normalny"/>
    <w:rsid w:val="006962F3"/>
    <w:pPr>
      <w:spacing w:before="0"/>
    </w:pPr>
  </w:style>
  <w:style w:type="paragraph" w:customStyle="1" w:styleId="Mylnik1">
    <w:name w:val="Myślnik 1"/>
    <w:basedOn w:val="Mylnik"/>
    <w:rsid w:val="006962F3"/>
    <w:pPr>
      <w:spacing w:before="120"/>
    </w:pPr>
  </w:style>
  <w:style w:type="paragraph" w:customStyle="1" w:styleId="StylZlewej0cmWysunicie2cmInterliniaConajmniej1">
    <w:name w:val="Styl Z lewej:  0 cm Wysunięcie:  2 cm Interlinia:  Co najmniej 1..."/>
    <w:basedOn w:val="Normalny"/>
    <w:rsid w:val="006962F3"/>
  </w:style>
  <w:style w:type="paragraph" w:customStyle="1" w:styleId="StylStylZlewej0cmWysunicie2cmInterliniaConajmnie">
    <w:name w:val="Styl Styl Z lewej:  0 cm Wysunięcie:  2 cm Interlinia:  Co najmnie..."/>
    <w:basedOn w:val="StylZlewej0cmWysunicie2cmInterliniaConajmniej1"/>
    <w:rsid w:val="006962F3"/>
    <w:pPr>
      <w:ind w:firstLine="851"/>
    </w:pPr>
    <w:rPr>
      <w:b/>
      <w:bCs w:val="0"/>
    </w:rPr>
  </w:style>
  <w:style w:type="paragraph" w:customStyle="1" w:styleId="Normalny12">
    <w:name w:val="Normalny 12"/>
    <w:basedOn w:val="Normalny"/>
    <w:link w:val="Normalny12Znak"/>
    <w:rsid w:val="006962F3"/>
    <w:pPr>
      <w:tabs>
        <w:tab w:val="left" w:pos="3"/>
        <w:tab w:val="left" w:pos="147"/>
        <w:tab w:val="left" w:pos="291"/>
        <w:tab w:val="left" w:pos="723"/>
        <w:tab w:val="left" w:pos="867"/>
        <w:tab w:val="left" w:pos="1011"/>
      </w:tabs>
      <w:spacing w:before="240"/>
    </w:pPr>
    <w:rPr>
      <w:b/>
    </w:rPr>
  </w:style>
  <w:style w:type="character" w:customStyle="1" w:styleId="Normalny12Znak">
    <w:name w:val="Normalny 12 Znak"/>
    <w:link w:val="Normalny12"/>
    <w:rsid w:val="006962F3"/>
    <w:rPr>
      <w:rFonts w:ascii="Arial" w:hAnsi="Arial" w:cs="Arial"/>
      <w:b/>
      <w:bCs/>
      <w:iCs/>
      <w:sz w:val="18"/>
      <w:szCs w:val="24"/>
    </w:rPr>
  </w:style>
  <w:style w:type="paragraph" w:styleId="Poprawka">
    <w:name w:val="Revision"/>
    <w:basedOn w:val="Normalny"/>
    <w:next w:val="Normalny"/>
    <w:rsid w:val="006962F3"/>
    <w:pPr>
      <w:tabs>
        <w:tab w:val="left" w:pos="723"/>
      </w:tabs>
      <w:spacing w:before="240"/>
      <w:ind w:left="1009" w:hanging="1009"/>
    </w:pPr>
  </w:style>
  <w:style w:type="paragraph" w:customStyle="1" w:styleId="StylDolewejInterlinia15wiersza">
    <w:name w:val="Styl Do lewej Interlinia:  15 wiersza"/>
    <w:basedOn w:val="Normalny"/>
    <w:rsid w:val="006962F3"/>
    <w:pPr>
      <w:spacing w:before="0" w:line="360" w:lineRule="auto"/>
      <w:jc w:val="left"/>
    </w:pPr>
  </w:style>
  <w:style w:type="paragraph" w:customStyle="1" w:styleId="normal0">
    <w:name w:val="normal 0"/>
    <w:basedOn w:val="Normalny"/>
    <w:rsid w:val="006962F3"/>
    <w:pPr>
      <w:spacing w:before="0"/>
    </w:pPr>
  </w:style>
  <w:style w:type="paragraph" w:customStyle="1" w:styleId="StylNormalny1210ptNiePogrubienie">
    <w:name w:val="Styl Normalny 12 + 10 pt Nie Pogrubienie"/>
    <w:basedOn w:val="Normalny12"/>
    <w:link w:val="StylNormalny1210ptNiePogrubienieZnak"/>
    <w:rsid w:val="006962F3"/>
    <w:pPr>
      <w:tabs>
        <w:tab w:val="clear" w:pos="3"/>
        <w:tab w:val="clear" w:pos="147"/>
        <w:tab w:val="clear" w:pos="723"/>
        <w:tab w:val="clear" w:pos="1011"/>
        <w:tab w:val="left" w:pos="1985"/>
      </w:tabs>
    </w:pPr>
    <w:rPr>
      <w:rFonts w:ascii="Times New Roman" w:hAnsi="Times New Roman"/>
      <w:sz w:val="20"/>
    </w:rPr>
  </w:style>
  <w:style w:type="paragraph" w:customStyle="1" w:styleId="tekstost0">
    <w:name w:val="tekstost"/>
    <w:basedOn w:val="Normalny"/>
    <w:rsid w:val="006962F3"/>
    <w:pPr>
      <w:spacing w:before="100" w:beforeAutospacing="1" w:after="100" w:afterAutospacing="1"/>
      <w:jc w:val="left"/>
    </w:pPr>
    <w:rPr>
      <w:rFonts w:cs="Times New Roman"/>
      <w:bCs w:val="0"/>
      <w:iCs w:val="0"/>
      <w:sz w:val="24"/>
    </w:rPr>
  </w:style>
  <w:style w:type="paragraph" w:customStyle="1" w:styleId="normalny30">
    <w:name w:val="normalny3"/>
    <w:basedOn w:val="Normalny"/>
    <w:rsid w:val="006962F3"/>
    <w:pPr>
      <w:spacing w:before="100" w:beforeAutospacing="1" w:after="100" w:afterAutospacing="1"/>
      <w:jc w:val="left"/>
    </w:pPr>
    <w:rPr>
      <w:rFonts w:cs="Times New Roman"/>
      <w:bCs w:val="0"/>
      <w:iCs w:val="0"/>
      <w:sz w:val="24"/>
    </w:rPr>
  </w:style>
  <w:style w:type="character" w:customStyle="1" w:styleId="Title1ZnakZnakZnakZnak">
    <w:name w:val="Title 1 Znak Znak Znak Znak"/>
    <w:locked/>
    <w:rsid w:val="006962F3"/>
    <w:rPr>
      <w:rFonts w:cs="Arial"/>
      <w:b/>
      <w:iCs/>
      <w:caps/>
      <w:kern w:val="24"/>
      <w:sz w:val="24"/>
      <w:szCs w:val="24"/>
    </w:rPr>
  </w:style>
  <w:style w:type="character" w:customStyle="1" w:styleId="ZnakZnak22">
    <w:name w:val="Znak Znak22"/>
    <w:locked/>
    <w:rsid w:val="006962F3"/>
    <w:rPr>
      <w:rFonts w:cs="Arial"/>
      <w:b/>
      <w:iCs/>
      <w:sz w:val="26"/>
      <w:szCs w:val="26"/>
    </w:rPr>
  </w:style>
  <w:style w:type="character" w:customStyle="1" w:styleId="Nagwek4Znak">
    <w:name w:val="Nagłówek 4 Znak"/>
    <w:link w:val="Nagwek4"/>
    <w:locked/>
    <w:rsid w:val="006962F3"/>
    <w:rPr>
      <w:rFonts w:ascii="Arial" w:hAnsi="Arial"/>
      <w:bCs/>
      <w:iCs/>
      <w:sz w:val="18"/>
    </w:rPr>
  </w:style>
  <w:style w:type="character" w:customStyle="1" w:styleId="Nagwek5Znak">
    <w:name w:val="Nagłówek 5 Znak"/>
    <w:link w:val="Nagwek5"/>
    <w:locked/>
    <w:rsid w:val="006962F3"/>
    <w:rPr>
      <w:rFonts w:ascii="Arial" w:hAnsi="Arial" w:cs="Arial"/>
      <w:bCs/>
      <w:i/>
      <w:iCs/>
      <w:sz w:val="18"/>
      <w:szCs w:val="24"/>
    </w:rPr>
  </w:style>
  <w:style w:type="character" w:customStyle="1" w:styleId="Nagwek6Znak">
    <w:name w:val="Nagłówek 6 Znak"/>
    <w:link w:val="Nagwek6"/>
    <w:locked/>
    <w:rsid w:val="006962F3"/>
    <w:rPr>
      <w:rFonts w:ascii="Arial" w:hAnsi="Arial" w:cs="Arial"/>
      <w:bCs/>
      <w:i/>
      <w:iCs/>
      <w:sz w:val="22"/>
      <w:szCs w:val="24"/>
    </w:rPr>
  </w:style>
  <w:style w:type="character" w:customStyle="1" w:styleId="Nagwek7Znak">
    <w:name w:val="Nagłówek 7 Znak"/>
    <w:link w:val="Nagwek7"/>
    <w:locked/>
    <w:rsid w:val="006962F3"/>
    <w:rPr>
      <w:rFonts w:ascii="Arial" w:hAnsi="Arial" w:cs="Arial"/>
      <w:bCs/>
      <w:iCs/>
      <w:sz w:val="18"/>
      <w:szCs w:val="24"/>
    </w:rPr>
  </w:style>
  <w:style w:type="character" w:customStyle="1" w:styleId="Nagwek8Znak">
    <w:name w:val="Nagłówek 8 Znak"/>
    <w:link w:val="Nagwek8"/>
    <w:locked/>
    <w:rsid w:val="006962F3"/>
    <w:rPr>
      <w:rFonts w:ascii="Arial" w:hAnsi="Arial" w:cs="Arial"/>
      <w:bCs/>
      <w:i/>
      <w:iCs/>
      <w:sz w:val="18"/>
      <w:szCs w:val="24"/>
    </w:rPr>
  </w:style>
  <w:style w:type="character" w:customStyle="1" w:styleId="Nagwek9Znak">
    <w:name w:val="Nagłówek 9 Znak"/>
    <w:link w:val="Nagwek9"/>
    <w:locked/>
    <w:rsid w:val="006962F3"/>
    <w:rPr>
      <w:rFonts w:ascii="Arial" w:hAnsi="Arial" w:cs="Arial"/>
      <w:b/>
      <w:bCs/>
      <w:i/>
      <w:iCs/>
      <w:sz w:val="18"/>
      <w:szCs w:val="24"/>
    </w:rPr>
  </w:style>
  <w:style w:type="character" w:customStyle="1" w:styleId="NagwekZnak">
    <w:name w:val="Nagłówek Znak"/>
    <w:aliases w:val="Nagłówek strony Znak"/>
    <w:link w:val="Nagwek"/>
    <w:locked/>
    <w:rsid w:val="006962F3"/>
    <w:rPr>
      <w:rFonts w:ascii="Arial" w:hAnsi="Arial" w:cs="Arial"/>
      <w:bCs/>
      <w:iCs/>
      <w:sz w:val="18"/>
      <w:szCs w:val="24"/>
    </w:rPr>
  </w:style>
  <w:style w:type="character" w:customStyle="1" w:styleId="ZnakZnak14">
    <w:name w:val="Znak Znak14"/>
    <w:locked/>
    <w:rsid w:val="006962F3"/>
    <w:rPr>
      <w:rFonts w:cs="Arial"/>
      <w:bCs/>
      <w:iCs/>
      <w:sz w:val="24"/>
      <w:szCs w:val="24"/>
    </w:rPr>
  </w:style>
  <w:style w:type="character" w:customStyle="1" w:styleId="TekstprzypisudolnegoZnak">
    <w:name w:val="Tekst przypisu dolnego Znak"/>
    <w:aliases w:val="Tekst przypisu Znak"/>
    <w:link w:val="Tekstprzypisudolnego"/>
    <w:semiHidden/>
    <w:locked/>
    <w:rsid w:val="006962F3"/>
    <w:rPr>
      <w:rFonts w:ascii="Arial" w:hAnsi="Arial" w:cs="Arial"/>
      <w:bCs/>
      <w:iCs/>
      <w:sz w:val="18"/>
      <w:szCs w:val="24"/>
    </w:rPr>
  </w:style>
  <w:style w:type="character" w:customStyle="1" w:styleId="ZnakZnak">
    <w:name w:val="Znak Znak"/>
    <w:rsid w:val="006962F3"/>
    <w:rPr>
      <w:rFonts w:ascii="Arial" w:hAnsi="Arial" w:cs="Arial"/>
      <w:bCs/>
      <w:iCs/>
      <w:sz w:val="24"/>
      <w:szCs w:val="24"/>
      <w:lang w:val="pl-PL" w:eastAsia="pl-PL" w:bidi="ar-SA"/>
    </w:rPr>
  </w:style>
  <w:style w:type="character" w:customStyle="1" w:styleId="ZnakZnak20">
    <w:name w:val="Znak Znak2"/>
    <w:rsid w:val="006962F3"/>
    <w:rPr>
      <w:rFonts w:cs="Arial"/>
      <w:b/>
      <w:kern w:val="24"/>
      <w:sz w:val="24"/>
      <w:szCs w:val="24"/>
      <w:lang w:val="pl-PL" w:eastAsia="pl-PL" w:bidi="ar-SA"/>
    </w:rPr>
  </w:style>
  <w:style w:type="character" w:customStyle="1" w:styleId="ZnakZnak10">
    <w:name w:val="Znak Znak1"/>
    <w:rsid w:val="006962F3"/>
    <w:rPr>
      <w:rFonts w:cs="Arial"/>
      <w:b/>
      <w:iCs/>
      <w:sz w:val="26"/>
      <w:szCs w:val="26"/>
      <w:lang w:val="pl-PL" w:eastAsia="pl-PL" w:bidi="ar-SA"/>
    </w:rPr>
  </w:style>
  <w:style w:type="character" w:customStyle="1" w:styleId="TekstpodstawowyZnak">
    <w:name w:val="Tekst podstawowy Znak"/>
    <w:locked/>
    <w:rsid w:val="006962F3"/>
    <w:rPr>
      <w:rFonts w:ascii="Arial" w:hAnsi="Arial" w:cs="Arial"/>
      <w:bCs/>
      <w:iCs/>
      <w:sz w:val="18"/>
      <w:szCs w:val="24"/>
      <w:lang w:val="pl-PL" w:eastAsia="pl-PL" w:bidi="ar-SA"/>
    </w:rPr>
  </w:style>
  <w:style w:type="character" w:customStyle="1" w:styleId="ZwrotpoegnalnyZnak">
    <w:name w:val="Zwrot pożegnalny Znak"/>
    <w:link w:val="Zwrotpoegnalny"/>
    <w:locked/>
    <w:rsid w:val="006962F3"/>
    <w:rPr>
      <w:rFonts w:ascii="Arial" w:hAnsi="Arial" w:cs="Arial"/>
      <w:bCs/>
      <w:iCs/>
      <w:sz w:val="18"/>
      <w:szCs w:val="24"/>
    </w:rPr>
  </w:style>
  <w:style w:type="character" w:customStyle="1" w:styleId="TekstpodstawowywcityZnak">
    <w:name w:val="Tekst podstawowy wcięty Znak"/>
    <w:link w:val="Tekstpodstawowywcity"/>
    <w:locked/>
    <w:rsid w:val="006962F3"/>
    <w:rPr>
      <w:rFonts w:ascii="Arial" w:hAnsi="Arial" w:cs="Arial"/>
      <w:bCs/>
      <w:iCs/>
      <w:sz w:val="18"/>
      <w:szCs w:val="24"/>
    </w:rPr>
  </w:style>
  <w:style w:type="character" w:customStyle="1" w:styleId="Tekstpodstawowy2Znak">
    <w:name w:val="Tekst podstawowy 2 Znak"/>
    <w:link w:val="Tekstpodstawowy2"/>
    <w:locked/>
    <w:rsid w:val="006962F3"/>
    <w:rPr>
      <w:rFonts w:ascii="Arial" w:hAnsi="Arial" w:cs="Arial"/>
      <w:bCs/>
      <w:iCs/>
      <w:sz w:val="18"/>
      <w:szCs w:val="24"/>
    </w:rPr>
  </w:style>
  <w:style w:type="character" w:customStyle="1" w:styleId="ZwykytekstZnak">
    <w:name w:val="Zwykły tekst Znak"/>
    <w:link w:val="Zwykytekst"/>
    <w:locked/>
    <w:rsid w:val="006962F3"/>
    <w:rPr>
      <w:rFonts w:ascii="Courier New" w:hAnsi="Courier New" w:cs="Courier New"/>
      <w:bCs/>
      <w:iCs/>
      <w:sz w:val="18"/>
      <w:szCs w:val="24"/>
    </w:rPr>
  </w:style>
  <w:style w:type="character" w:customStyle="1" w:styleId="DataZnak">
    <w:name w:val="Data Znak"/>
    <w:link w:val="Data"/>
    <w:locked/>
    <w:rsid w:val="006962F3"/>
    <w:rPr>
      <w:rFonts w:ascii="Arial" w:hAnsi="Arial" w:cs="Arial"/>
      <w:bCs/>
      <w:iCs/>
      <w:sz w:val="18"/>
      <w:szCs w:val="24"/>
    </w:rPr>
  </w:style>
  <w:style w:type="character" w:customStyle="1" w:styleId="Tekstpodstawowywcity3Znak">
    <w:name w:val="Tekst podstawowy wcięty 3 Znak"/>
    <w:link w:val="Tekstpodstawowywcity3"/>
    <w:locked/>
    <w:rsid w:val="006962F3"/>
    <w:rPr>
      <w:rFonts w:ascii="Arial" w:hAnsi="Arial" w:cs="Arial"/>
      <w:bCs/>
      <w:iCs/>
      <w:sz w:val="16"/>
      <w:szCs w:val="16"/>
    </w:rPr>
  </w:style>
  <w:style w:type="paragraph" w:styleId="Mapadokumentu">
    <w:name w:val="Document Map"/>
    <w:basedOn w:val="Normalny"/>
    <w:link w:val="MapadokumentuZnak"/>
    <w:rsid w:val="006962F3"/>
    <w:pPr>
      <w:shd w:val="clear" w:color="auto" w:fill="000080"/>
    </w:pPr>
    <w:rPr>
      <w:rFonts w:ascii="Tahoma" w:hAnsi="Tahoma" w:cs="Tahoma"/>
      <w:szCs w:val="20"/>
    </w:rPr>
  </w:style>
  <w:style w:type="character" w:customStyle="1" w:styleId="MapadokumentuZnak">
    <w:name w:val="Mapa dokumentu Znak"/>
    <w:link w:val="Mapadokumentu"/>
    <w:rsid w:val="006962F3"/>
    <w:rPr>
      <w:rFonts w:ascii="Tahoma" w:hAnsi="Tahoma" w:cs="Tahoma"/>
      <w:bCs/>
      <w:iCs/>
      <w:sz w:val="18"/>
      <w:shd w:val="clear" w:color="auto" w:fill="000080"/>
    </w:rPr>
  </w:style>
  <w:style w:type="paragraph" w:styleId="Akapitzlist">
    <w:name w:val="List Paragraph"/>
    <w:basedOn w:val="Normalny"/>
    <w:uiPriority w:val="34"/>
    <w:qFormat/>
    <w:rsid w:val="006962F3"/>
    <w:pPr>
      <w:spacing w:before="0" w:after="200" w:line="276" w:lineRule="auto"/>
      <w:ind w:left="720"/>
      <w:jc w:val="left"/>
    </w:pPr>
    <w:rPr>
      <w:rFonts w:ascii="Calibri" w:hAnsi="Calibri" w:cs="Calibri"/>
      <w:bCs w:val="0"/>
      <w:iCs w:val="0"/>
      <w:sz w:val="22"/>
      <w:szCs w:val="22"/>
      <w:lang w:eastAsia="en-US"/>
    </w:rPr>
  </w:style>
  <w:style w:type="character" w:customStyle="1" w:styleId="TekstdymkaZnak">
    <w:name w:val="Tekst dymka Znak"/>
    <w:link w:val="Tekstdymka"/>
    <w:semiHidden/>
    <w:locked/>
    <w:rsid w:val="006962F3"/>
    <w:rPr>
      <w:rFonts w:ascii="Tahoma" w:hAnsi="Tahoma" w:cs="Tahoma"/>
      <w:bCs/>
      <w:iCs/>
      <w:sz w:val="16"/>
      <w:szCs w:val="16"/>
    </w:rPr>
  </w:style>
  <w:style w:type="character" w:customStyle="1" w:styleId="CommentTextChar">
    <w:name w:val="Comment Text Char"/>
    <w:locked/>
    <w:rsid w:val="006962F3"/>
    <w:rPr>
      <w:rFonts w:eastAsia="MS Mincho"/>
      <w:lang w:val="de-DE" w:eastAsia="de-DE"/>
    </w:rPr>
  </w:style>
  <w:style w:type="paragraph" w:customStyle="1" w:styleId="Vertragstext">
    <w:name w:val="Vertragstext"/>
    <w:basedOn w:val="Normalny"/>
    <w:rsid w:val="006962F3"/>
    <w:pPr>
      <w:suppressAutoHyphens/>
      <w:spacing w:after="120"/>
      <w:ind w:left="1134"/>
    </w:pPr>
    <w:rPr>
      <w:rFonts w:eastAsia="MS Mincho" w:cs="Times New Roman"/>
      <w:bCs w:val="0"/>
      <w:i/>
      <w:color w:val="000000"/>
      <w:sz w:val="24"/>
      <w:szCs w:val="20"/>
      <w:lang w:val="en-GB" w:eastAsia="de-DE"/>
    </w:rPr>
  </w:style>
  <w:style w:type="paragraph" w:customStyle="1" w:styleId="Gliederung1">
    <w:name w:val="Gliederung 1"/>
    <w:basedOn w:val="Normalny"/>
    <w:autoRedefine/>
    <w:rsid w:val="006962F3"/>
    <w:pPr>
      <w:numPr>
        <w:numId w:val="6"/>
      </w:numPr>
      <w:tabs>
        <w:tab w:val="left" w:pos="350"/>
        <w:tab w:val="left" w:pos="1418"/>
      </w:tabs>
      <w:spacing w:before="0" w:after="120" w:line="360" w:lineRule="auto"/>
      <w:ind w:right="-72"/>
      <w:jc w:val="center"/>
    </w:pPr>
    <w:rPr>
      <w:rFonts w:eastAsia="MS Mincho"/>
      <w:b/>
      <w:iCs w:val="0"/>
      <w:sz w:val="22"/>
      <w:szCs w:val="20"/>
      <w:lang w:val="de-DE" w:eastAsia="de-DE"/>
    </w:rPr>
  </w:style>
  <w:style w:type="paragraph" w:customStyle="1" w:styleId="Gliederung2">
    <w:name w:val="Gliederung2"/>
    <w:basedOn w:val="Tekstpodstawowy3"/>
    <w:autoRedefine/>
    <w:rsid w:val="006962F3"/>
    <w:pPr>
      <w:numPr>
        <w:ilvl w:val="1"/>
        <w:numId w:val="6"/>
      </w:numPr>
      <w:tabs>
        <w:tab w:val="left" w:pos="350"/>
        <w:tab w:val="left" w:pos="851"/>
      </w:tabs>
      <w:spacing w:before="0" w:after="0" w:line="360" w:lineRule="auto"/>
      <w:ind w:right="-72"/>
      <w:jc w:val="center"/>
    </w:pPr>
    <w:rPr>
      <w:rFonts w:eastAsia="MS Mincho"/>
      <w:b/>
      <w:bCs w:val="0"/>
      <w:iCs w:val="0"/>
      <w:sz w:val="24"/>
      <w:szCs w:val="20"/>
      <w:lang w:val="de-DE" w:eastAsia="de-DE"/>
    </w:rPr>
  </w:style>
  <w:style w:type="paragraph" w:customStyle="1" w:styleId="Gliederung3">
    <w:name w:val="Gliederung3"/>
    <w:basedOn w:val="Normalny"/>
    <w:autoRedefine/>
    <w:rsid w:val="006962F3"/>
    <w:pPr>
      <w:numPr>
        <w:ilvl w:val="2"/>
        <w:numId w:val="6"/>
      </w:numPr>
      <w:tabs>
        <w:tab w:val="left" w:pos="350"/>
        <w:tab w:val="left" w:pos="851"/>
      </w:tabs>
      <w:spacing w:before="0" w:after="120" w:line="360" w:lineRule="auto"/>
      <w:ind w:right="-72"/>
      <w:jc w:val="center"/>
    </w:pPr>
    <w:rPr>
      <w:rFonts w:eastAsia="MS Mincho"/>
      <w:b/>
      <w:bCs w:val="0"/>
      <w:iCs w:val="0"/>
      <w:sz w:val="22"/>
      <w:szCs w:val="20"/>
      <w:lang w:val="de-DE" w:eastAsia="de-DE"/>
    </w:rPr>
  </w:style>
  <w:style w:type="paragraph" w:customStyle="1" w:styleId="Gliederung4">
    <w:name w:val="Gliederung4"/>
    <w:basedOn w:val="Normalny"/>
    <w:autoRedefine/>
    <w:rsid w:val="006962F3"/>
    <w:pPr>
      <w:numPr>
        <w:ilvl w:val="3"/>
        <w:numId w:val="6"/>
      </w:numPr>
      <w:tabs>
        <w:tab w:val="left" w:pos="350"/>
        <w:tab w:val="left" w:pos="1134"/>
      </w:tabs>
      <w:spacing w:before="0" w:after="120" w:line="360" w:lineRule="auto"/>
      <w:ind w:right="-72"/>
      <w:jc w:val="center"/>
    </w:pPr>
    <w:rPr>
      <w:rFonts w:eastAsia="MS Mincho"/>
      <w:b/>
      <w:bCs w:val="0"/>
      <w:iCs w:val="0"/>
      <w:sz w:val="22"/>
      <w:szCs w:val="20"/>
      <w:lang w:val="de-DE" w:eastAsia="de-DE"/>
    </w:rPr>
  </w:style>
  <w:style w:type="paragraph" w:customStyle="1" w:styleId="Gliederung5">
    <w:name w:val="Gliederung 5"/>
    <w:basedOn w:val="Normalny"/>
    <w:autoRedefine/>
    <w:rsid w:val="006962F3"/>
    <w:pPr>
      <w:numPr>
        <w:ilvl w:val="4"/>
        <w:numId w:val="6"/>
      </w:numPr>
      <w:tabs>
        <w:tab w:val="left" w:pos="350"/>
        <w:tab w:val="left" w:pos="1418"/>
      </w:tabs>
      <w:spacing w:before="0" w:after="120" w:line="360" w:lineRule="auto"/>
      <w:ind w:right="-72"/>
      <w:jc w:val="center"/>
    </w:pPr>
    <w:rPr>
      <w:rFonts w:eastAsia="MS Mincho"/>
      <w:b/>
      <w:bCs w:val="0"/>
      <w:iCs w:val="0"/>
      <w:sz w:val="22"/>
      <w:szCs w:val="20"/>
      <w:lang w:val="de-DE" w:eastAsia="de-DE"/>
    </w:rPr>
  </w:style>
  <w:style w:type="paragraph" w:customStyle="1" w:styleId="Tekstpodstawowy210">
    <w:name w:val="Tekst podstawowy 21"/>
    <w:basedOn w:val="Normalny"/>
    <w:rsid w:val="006962F3"/>
    <w:pPr>
      <w:spacing w:before="0"/>
      <w:jc w:val="left"/>
    </w:pPr>
    <w:rPr>
      <w:rFonts w:cs="Times New Roman"/>
      <w:bCs w:val="0"/>
      <w:iCs w:val="0"/>
      <w:sz w:val="28"/>
      <w:szCs w:val="20"/>
    </w:rPr>
  </w:style>
  <w:style w:type="paragraph" w:customStyle="1" w:styleId="tekst1">
    <w:name w:val="tekst1"/>
    <w:rsid w:val="006962F3"/>
    <w:pPr>
      <w:spacing w:after="120"/>
      <w:ind w:left="425"/>
    </w:pPr>
  </w:style>
  <w:style w:type="paragraph" w:customStyle="1" w:styleId="standardowytekst0">
    <w:name w:val="standardowytekst"/>
    <w:basedOn w:val="Normalny"/>
    <w:rsid w:val="006962F3"/>
    <w:pPr>
      <w:spacing w:before="100" w:beforeAutospacing="1" w:after="100" w:afterAutospacing="1"/>
      <w:jc w:val="left"/>
    </w:pPr>
    <w:rPr>
      <w:rFonts w:ascii="Times New Roman" w:hAnsi="Times New Roman" w:cs="Times New Roman"/>
      <w:bCs w:val="0"/>
      <w:iCs w:val="0"/>
      <w:sz w:val="24"/>
    </w:rPr>
  </w:style>
  <w:style w:type="paragraph" w:customStyle="1" w:styleId="Bullet1points">
    <w:name w:val="Bullet 1 points"/>
    <w:basedOn w:val="Normalny"/>
    <w:rsid w:val="006962F3"/>
    <w:pPr>
      <w:numPr>
        <w:numId w:val="7"/>
      </w:numPr>
      <w:tabs>
        <w:tab w:val="left" w:pos="397"/>
        <w:tab w:val="left" w:pos="567"/>
        <w:tab w:val="left" w:pos="737"/>
      </w:tabs>
      <w:spacing w:after="60"/>
    </w:pPr>
    <w:rPr>
      <w:rFonts w:ascii="Times New Roman" w:hAnsi="Times New Roman"/>
      <w:sz w:val="20"/>
    </w:rPr>
  </w:style>
  <w:style w:type="paragraph" w:styleId="Tekstpodstawowyzwciciem">
    <w:name w:val="Body Text First Indent"/>
    <w:basedOn w:val="Tekstpodstawowy"/>
    <w:link w:val="TekstpodstawowyzwciciemZnak"/>
    <w:rsid w:val="006962F3"/>
    <w:pPr>
      <w:ind w:firstLine="210"/>
    </w:pPr>
  </w:style>
  <w:style w:type="character" w:customStyle="1" w:styleId="TekstpodstawowyZnak1">
    <w:name w:val="Tekst podstawowy Znak1"/>
    <w:link w:val="Tekstpodstawowy"/>
    <w:rsid w:val="006962F3"/>
    <w:rPr>
      <w:rFonts w:ascii="Arial" w:hAnsi="Arial" w:cs="Arial"/>
      <w:bCs/>
      <w:iCs/>
      <w:sz w:val="18"/>
      <w:szCs w:val="24"/>
    </w:rPr>
  </w:style>
  <w:style w:type="character" w:customStyle="1" w:styleId="TekstpodstawowyzwciciemZnak">
    <w:name w:val="Tekst podstawowy z wcięciem Znak"/>
    <w:basedOn w:val="TekstpodstawowyZnak1"/>
    <w:link w:val="Tekstpodstawowyzwciciem"/>
    <w:rsid w:val="006962F3"/>
    <w:rPr>
      <w:rFonts w:ascii="Arial" w:hAnsi="Arial" w:cs="Arial"/>
      <w:bCs/>
      <w:iCs/>
      <w:sz w:val="18"/>
      <w:szCs w:val="24"/>
    </w:rPr>
  </w:style>
  <w:style w:type="character" w:customStyle="1" w:styleId="TeksttreciPogrubienie">
    <w:name w:val="Tekst treści + Pogrubienie"/>
    <w:rsid w:val="006962F3"/>
    <w:rPr>
      <w:rFonts w:ascii="Arial" w:eastAsia="Arial" w:hAnsi="Arial" w:cs="Arial"/>
      <w:b/>
      <w:bCs/>
      <w:i w:val="0"/>
      <w:iCs w:val="0"/>
      <w:smallCaps w:val="0"/>
      <w:strike w:val="0"/>
      <w:spacing w:val="0"/>
      <w:sz w:val="17"/>
      <w:szCs w:val="17"/>
      <w:shd w:val="clear" w:color="auto" w:fill="FFFFFF"/>
    </w:rPr>
  </w:style>
  <w:style w:type="character" w:customStyle="1" w:styleId="Podpistabeli">
    <w:name w:val="Podpis tabeli_"/>
    <w:rsid w:val="00687B83"/>
    <w:rPr>
      <w:rFonts w:ascii="Arial" w:eastAsia="Arial" w:hAnsi="Arial" w:cs="Arial"/>
      <w:b w:val="0"/>
      <w:bCs w:val="0"/>
      <w:i w:val="0"/>
      <w:iCs w:val="0"/>
      <w:smallCaps w:val="0"/>
      <w:strike w:val="0"/>
      <w:spacing w:val="0"/>
      <w:sz w:val="17"/>
      <w:szCs w:val="17"/>
    </w:rPr>
  </w:style>
  <w:style w:type="character" w:customStyle="1" w:styleId="PodpistabeliPogrubienie">
    <w:name w:val="Podpis tabeli + Pogrubienie"/>
    <w:rsid w:val="00687B83"/>
    <w:rPr>
      <w:rFonts w:ascii="Arial" w:eastAsia="Arial" w:hAnsi="Arial" w:cs="Arial"/>
      <w:b/>
      <w:bCs/>
      <w:i w:val="0"/>
      <w:iCs w:val="0"/>
      <w:smallCaps w:val="0"/>
      <w:strike w:val="0"/>
      <w:spacing w:val="0"/>
      <w:sz w:val="17"/>
      <w:szCs w:val="17"/>
      <w:u w:val="single"/>
    </w:rPr>
  </w:style>
  <w:style w:type="character" w:customStyle="1" w:styleId="Podpistabeli0">
    <w:name w:val="Podpis tabeli"/>
    <w:rsid w:val="00687B83"/>
    <w:rPr>
      <w:rFonts w:ascii="Arial" w:eastAsia="Arial" w:hAnsi="Arial" w:cs="Arial"/>
      <w:b w:val="0"/>
      <w:bCs w:val="0"/>
      <w:i w:val="0"/>
      <w:iCs w:val="0"/>
      <w:smallCaps w:val="0"/>
      <w:strike w:val="0"/>
      <w:spacing w:val="0"/>
      <w:sz w:val="17"/>
      <w:szCs w:val="17"/>
      <w:u w:val="single"/>
    </w:rPr>
  </w:style>
  <w:style w:type="character" w:customStyle="1" w:styleId="Teksttreci4">
    <w:name w:val="Tekst treści (4)_"/>
    <w:link w:val="Teksttreci40"/>
    <w:rsid w:val="00687B83"/>
    <w:rPr>
      <w:rFonts w:ascii="Arial" w:eastAsia="Arial" w:hAnsi="Arial" w:cs="Arial"/>
      <w:sz w:val="17"/>
      <w:szCs w:val="17"/>
      <w:shd w:val="clear" w:color="auto" w:fill="FFFFFF"/>
    </w:rPr>
  </w:style>
  <w:style w:type="character" w:customStyle="1" w:styleId="Teksttreci47ptBezkursywyMaelitery">
    <w:name w:val="Tekst treści (4) + 7 pt;Bez kursywy;Małe litery"/>
    <w:rsid w:val="00687B83"/>
    <w:rPr>
      <w:rFonts w:ascii="Arial" w:eastAsia="Arial" w:hAnsi="Arial" w:cs="Arial"/>
      <w:b w:val="0"/>
      <w:bCs w:val="0"/>
      <w:i/>
      <w:iCs/>
      <w:smallCaps/>
      <w:strike w:val="0"/>
      <w:spacing w:val="0"/>
      <w:sz w:val="14"/>
      <w:szCs w:val="14"/>
    </w:rPr>
  </w:style>
  <w:style w:type="character" w:customStyle="1" w:styleId="Teksttreci4Bezkursywy">
    <w:name w:val="Tekst treści (4) + Bez kursywy"/>
    <w:rsid w:val="00687B83"/>
    <w:rPr>
      <w:rFonts w:ascii="Arial" w:eastAsia="Arial" w:hAnsi="Arial" w:cs="Arial"/>
      <w:b w:val="0"/>
      <w:bCs w:val="0"/>
      <w:i/>
      <w:iCs/>
      <w:smallCaps w:val="0"/>
      <w:strike w:val="0"/>
      <w:spacing w:val="0"/>
      <w:sz w:val="17"/>
      <w:szCs w:val="17"/>
    </w:rPr>
  </w:style>
  <w:style w:type="character" w:customStyle="1" w:styleId="Teksttreci5">
    <w:name w:val="Tekst treści (5)_"/>
    <w:link w:val="Teksttreci50"/>
    <w:rsid w:val="00687B83"/>
    <w:rPr>
      <w:rFonts w:ascii="Arial" w:eastAsia="Arial" w:hAnsi="Arial" w:cs="Arial"/>
      <w:sz w:val="14"/>
      <w:szCs w:val="14"/>
      <w:shd w:val="clear" w:color="auto" w:fill="FFFFFF"/>
    </w:rPr>
  </w:style>
  <w:style w:type="character" w:customStyle="1" w:styleId="Teksttreci585ptBezmaychliter">
    <w:name w:val="Tekst treści (5) + 8;5 pt;Bez małych liter"/>
    <w:rsid w:val="00687B83"/>
    <w:rPr>
      <w:rFonts w:ascii="Arial" w:eastAsia="Arial" w:hAnsi="Arial" w:cs="Arial"/>
      <w:b w:val="0"/>
      <w:bCs w:val="0"/>
      <w:i w:val="0"/>
      <w:iCs w:val="0"/>
      <w:smallCaps/>
      <w:strike w:val="0"/>
      <w:spacing w:val="0"/>
      <w:sz w:val="17"/>
      <w:szCs w:val="17"/>
    </w:rPr>
  </w:style>
  <w:style w:type="character" w:customStyle="1" w:styleId="Teksttreci7ptMaelitery">
    <w:name w:val="Tekst treści + 7 pt;Małe litery"/>
    <w:rsid w:val="00687B83"/>
    <w:rPr>
      <w:rFonts w:ascii="Arial" w:eastAsia="Arial" w:hAnsi="Arial" w:cs="Arial"/>
      <w:b w:val="0"/>
      <w:bCs w:val="0"/>
      <w:i w:val="0"/>
      <w:iCs w:val="0"/>
      <w:smallCaps/>
      <w:strike w:val="0"/>
      <w:spacing w:val="0"/>
      <w:sz w:val="14"/>
      <w:szCs w:val="14"/>
      <w:shd w:val="clear" w:color="auto" w:fill="FFFFFF"/>
    </w:rPr>
  </w:style>
  <w:style w:type="character" w:customStyle="1" w:styleId="Teksttreci3">
    <w:name w:val="Tekst treści (3)_"/>
    <w:link w:val="Teksttreci30"/>
    <w:rsid w:val="00687B83"/>
    <w:rPr>
      <w:rFonts w:ascii="Arial" w:eastAsia="Arial" w:hAnsi="Arial" w:cs="Arial"/>
      <w:sz w:val="11"/>
      <w:szCs w:val="11"/>
      <w:shd w:val="clear" w:color="auto" w:fill="FFFFFF"/>
    </w:rPr>
  </w:style>
  <w:style w:type="character" w:customStyle="1" w:styleId="Teksttreci37ptMaelitery">
    <w:name w:val="Tekst treści (3) + 7 pt;Małe litery"/>
    <w:rsid w:val="00687B83"/>
    <w:rPr>
      <w:rFonts w:ascii="Arial" w:eastAsia="Arial" w:hAnsi="Arial" w:cs="Arial"/>
      <w:b w:val="0"/>
      <w:bCs w:val="0"/>
      <w:i w:val="0"/>
      <w:iCs w:val="0"/>
      <w:smallCaps/>
      <w:strike w:val="0"/>
      <w:spacing w:val="0"/>
      <w:sz w:val="14"/>
      <w:szCs w:val="14"/>
    </w:rPr>
  </w:style>
  <w:style w:type="paragraph" w:customStyle="1" w:styleId="Teksttreci40">
    <w:name w:val="Tekst treści (4)"/>
    <w:basedOn w:val="Normalny"/>
    <w:link w:val="Teksttreci4"/>
    <w:rsid w:val="00687B83"/>
    <w:pPr>
      <w:shd w:val="clear" w:color="auto" w:fill="FFFFFF"/>
      <w:spacing w:before="0" w:line="0" w:lineRule="atLeast"/>
      <w:jc w:val="right"/>
    </w:pPr>
    <w:rPr>
      <w:rFonts w:eastAsia="Arial"/>
      <w:bCs w:val="0"/>
      <w:iCs w:val="0"/>
      <w:sz w:val="17"/>
      <w:szCs w:val="17"/>
    </w:rPr>
  </w:style>
  <w:style w:type="paragraph" w:customStyle="1" w:styleId="Teksttreci50">
    <w:name w:val="Tekst treści (5)"/>
    <w:basedOn w:val="Normalny"/>
    <w:link w:val="Teksttreci5"/>
    <w:rsid w:val="00687B83"/>
    <w:pPr>
      <w:shd w:val="clear" w:color="auto" w:fill="FFFFFF"/>
      <w:spacing w:before="0" w:line="0" w:lineRule="atLeast"/>
      <w:jc w:val="left"/>
    </w:pPr>
    <w:rPr>
      <w:rFonts w:eastAsia="Arial"/>
      <w:bCs w:val="0"/>
      <w:iCs w:val="0"/>
      <w:sz w:val="14"/>
      <w:szCs w:val="14"/>
    </w:rPr>
  </w:style>
  <w:style w:type="paragraph" w:customStyle="1" w:styleId="Teksttreci30">
    <w:name w:val="Tekst treści (3)"/>
    <w:basedOn w:val="Normalny"/>
    <w:link w:val="Teksttreci3"/>
    <w:rsid w:val="00687B83"/>
    <w:pPr>
      <w:shd w:val="clear" w:color="auto" w:fill="FFFFFF"/>
      <w:spacing w:before="0" w:line="0" w:lineRule="atLeast"/>
      <w:jc w:val="left"/>
    </w:pPr>
    <w:rPr>
      <w:rFonts w:eastAsia="Arial"/>
      <w:bCs w:val="0"/>
      <w:iCs w:val="0"/>
      <w:sz w:val="11"/>
      <w:szCs w:val="11"/>
    </w:rPr>
  </w:style>
  <w:style w:type="character" w:customStyle="1" w:styleId="TeksttreciOdstpy1pt">
    <w:name w:val="Tekst treści + Odstępy 1 pt"/>
    <w:rsid w:val="00305D47"/>
    <w:rPr>
      <w:rFonts w:ascii="Arial" w:eastAsia="Arial" w:hAnsi="Arial" w:cs="Arial"/>
      <w:b w:val="0"/>
      <w:bCs w:val="0"/>
      <w:i w:val="0"/>
      <w:iCs w:val="0"/>
      <w:smallCaps w:val="0"/>
      <w:strike w:val="0"/>
      <w:spacing w:val="30"/>
      <w:sz w:val="17"/>
      <w:szCs w:val="17"/>
      <w:shd w:val="clear" w:color="auto" w:fill="FFFFFF"/>
    </w:rPr>
  </w:style>
  <w:style w:type="character" w:customStyle="1" w:styleId="Teksttreci8ptSkalowanie150">
    <w:name w:val="Tekst treści + 8 pt;Skalowanie 150%"/>
    <w:rsid w:val="006F5EC8"/>
    <w:rPr>
      <w:rFonts w:ascii="Arial" w:eastAsia="Arial" w:hAnsi="Arial" w:cs="Arial"/>
      <w:b w:val="0"/>
      <w:bCs w:val="0"/>
      <w:i w:val="0"/>
      <w:iCs w:val="0"/>
      <w:smallCaps w:val="0"/>
      <w:strike w:val="0"/>
      <w:spacing w:val="0"/>
      <w:w w:val="150"/>
      <w:sz w:val="16"/>
      <w:szCs w:val="16"/>
      <w:shd w:val="clear" w:color="auto" w:fill="FFFFFF"/>
    </w:rPr>
  </w:style>
  <w:style w:type="character" w:customStyle="1" w:styleId="Podpistabeli2">
    <w:name w:val="Podpis tabeli (2)_"/>
    <w:basedOn w:val="Domylnaczcionkaakapitu"/>
    <w:rsid w:val="00611C38"/>
    <w:rPr>
      <w:b w:val="0"/>
      <w:bCs w:val="0"/>
      <w:i w:val="0"/>
      <w:iCs w:val="0"/>
      <w:smallCaps w:val="0"/>
      <w:strike w:val="0"/>
      <w:spacing w:val="0"/>
      <w:sz w:val="19"/>
      <w:szCs w:val="19"/>
    </w:rPr>
  </w:style>
  <w:style w:type="character" w:customStyle="1" w:styleId="Podpistabeli20">
    <w:name w:val="Podpis tabeli (2)"/>
    <w:basedOn w:val="Podpistabeli2"/>
    <w:rsid w:val="00611C38"/>
    <w:rPr>
      <w:b w:val="0"/>
      <w:bCs w:val="0"/>
      <w:i w:val="0"/>
      <w:iCs w:val="0"/>
      <w:smallCaps w:val="0"/>
      <w:strike w:val="0"/>
      <w:spacing w:val="0"/>
      <w:sz w:val="19"/>
      <w:szCs w:val="19"/>
      <w:u w:val="single"/>
    </w:rPr>
  </w:style>
  <w:style w:type="character" w:customStyle="1" w:styleId="PogrubienieTeksttreci10pt">
    <w:name w:val="Pogrubienie;Tekst treści + 10 pt"/>
    <w:basedOn w:val="Teksttreci"/>
    <w:rsid w:val="001B3B05"/>
    <w:rPr>
      <w:b/>
      <w:bCs/>
      <w:i w:val="0"/>
      <w:iCs w:val="0"/>
      <w:smallCaps w:val="0"/>
      <w:strike w:val="0"/>
      <w:spacing w:val="0"/>
      <w:sz w:val="20"/>
      <w:szCs w:val="20"/>
      <w:shd w:val="clear" w:color="auto" w:fill="FFFFFF"/>
    </w:rPr>
  </w:style>
  <w:style w:type="character" w:customStyle="1" w:styleId="Podpistabeli3">
    <w:name w:val="Podpis tabeli (3)_"/>
    <w:basedOn w:val="Domylnaczcionkaakapitu"/>
    <w:link w:val="Podpistabeli30"/>
    <w:rsid w:val="0004721A"/>
    <w:rPr>
      <w:shd w:val="clear" w:color="auto" w:fill="FFFFFF"/>
    </w:rPr>
  </w:style>
  <w:style w:type="paragraph" w:customStyle="1" w:styleId="Podpistabeli30">
    <w:name w:val="Podpis tabeli (3)"/>
    <w:basedOn w:val="Normalny"/>
    <w:link w:val="Podpistabeli3"/>
    <w:rsid w:val="0004721A"/>
    <w:pPr>
      <w:shd w:val="clear" w:color="auto" w:fill="FFFFFF"/>
      <w:spacing w:before="0" w:after="60" w:line="0" w:lineRule="atLeast"/>
      <w:jc w:val="left"/>
    </w:pPr>
    <w:rPr>
      <w:rFonts w:ascii="Times New Roman" w:hAnsi="Times New Roman" w:cs="Times New Roman"/>
      <w:bCs w:val="0"/>
      <w:iCs w:val="0"/>
      <w:sz w:val="20"/>
      <w:szCs w:val="20"/>
    </w:rPr>
  </w:style>
  <w:style w:type="character" w:customStyle="1" w:styleId="Nagwek30">
    <w:name w:val="Nagłówek #3_"/>
    <w:basedOn w:val="Domylnaczcionkaakapitu"/>
    <w:link w:val="Nagwek31"/>
    <w:rsid w:val="008C06E4"/>
    <w:rPr>
      <w:sz w:val="19"/>
      <w:szCs w:val="19"/>
      <w:shd w:val="clear" w:color="auto" w:fill="FFFFFF"/>
    </w:rPr>
  </w:style>
  <w:style w:type="paragraph" w:customStyle="1" w:styleId="Nagwek31">
    <w:name w:val="Nagłówek #3"/>
    <w:basedOn w:val="Normalny"/>
    <w:link w:val="Nagwek30"/>
    <w:rsid w:val="008C06E4"/>
    <w:pPr>
      <w:shd w:val="clear" w:color="auto" w:fill="FFFFFF"/>
      <w:spacing w:before="0" w:after="180" w:line="0" w:lineRule="atLeast"/>
      <w:outlineLvl w:val="2"/>
    </w:pPr>
    <w:rPr>
      <w:rFonts w:ascii="Times New Roman" w:hAnsi="Times New Roman" w:cs="Times New Roman"/>
      <w:bCs w:val="0"/>
      <w:iCs w:val="0"/>
      <w:sz w:val="19"/>
      <w:szCs w:val="19"/>
    </w:rPr>
  </w:style>
  <w:style w:type="character" w:customStyle="1" w:styleId="Nagwek42">
    <w:name w:val="Nagłówek #4 (2)_"/>
    <w:basedOn w:val="Domylnaczcionkaakapitu"/>
    <w:link w:val="Nagwek420"/>
    <w:rsid w:val="008C06E4"/>
    <w:rPr>
      <w:sz w:val="19"/>
      <w:szCs w:val="19"/>
      <w:shd w:val="clear" w:color="auto" w:fill="FFFFFF"/>
    </w:rPr>
  </w:style>
  <w:style w:type="paragraph" w:customStyle="1" w:styleId="Nagwek420">
    <w:name w:val="Nagłówek #4 (2)"/>
    <w:basedOn w:val="Normalny"/>
    <w:link w:val="Nagwek42"/>
    <w:rsid w:val="008C06E4"/>
    <w:pPr>
      <w:shd w:val="clear" w:color="auto" w:fill="FFFFFF"/>
      <w:spacing w:before="0" w:line="240" w:lineRule="exact"/>
      <w:jc w:val="left"/>
      <w:outlineLvl w:val="3"/>
    </w:pPr>
    <w:rPr>
      <w:rFonts w:ascii="Times New Roman" w:hAnsi="Times New Roman" w:cs="Times New Roman"/>
      <w:bCs w:val="0"/>
      <w:iCs w:val="0"/>
      <w:sz w:val="19"/>
      <w:szCs w:val="19"/>
    </w:rPr>
  </w:style>
  <w:style w:type="paragraph" w:customStyle="1" w:styleId="AAAAA">
    <w:name w:val="AAAAA"/>
    <w:rsid w:val="00EC69F3"/>
    <w:pPr>
      <w:overflowPunct w:val="0"/>
      <w:autoSpaceDE w:val="0"/>
      <w:autoSpaceDN w:val="0"/>
      <w:adjustRightInd w:val="0"/>
      <w:textAlignment w:val="baseline"/>
    </w:pPr>
  </w:style>
  <w:style w:type="paragraph" w:customStyle="1" w:styleId="wypunktowaniekreska">
    <w:name w:val="wypunktowanie kreska"/>
    <w:basedOn w:val="Normalny"/>
    <w:rsid w:val="00D076AD"/>
    <w:pPr>
      <w:numPr>
        <w:numId w:val="8"/>
      </w:numPr>
      <w:spacing w:after="60"/>
    </w:pPr>
    <w:rPr>
      <w:rFonts w:ascii="Times New Roman" w:hAnsi="Times New Roman" w:cs="Times New Roman"/>
      <w:bCs w:val="0"/>
      <w:iCs w:val="0"/>
      <w:sz w:val="20"/>
      <w:szCs w:val="20"/>
    </w:rPr>
  </w:style>
  <w:style w:type="character" w:customStyle="1" w:styleId="Document8">
    <w:name w:val="Document 8"/>
    <w:basedOn w:val="Domylnaczcionkaakapitu"/>
    <w:rsid w:val="005E312E"/>
  </w:style>
  <w:style w:type="character" w:customStyle="1" w:styleId="podpunkt">
    <w:name w:val="podpunkt"/>
    <w:rsid w:val="006C1E10"/>
    <w:rPr>
      <w:rFonts w:ascii="Times New Roman" w:hAnsi="Times New Roman"/>
      <w:b/>
    </w:rPr>
  </w:style>
  <w:style w:type="paragraph" w:customStyle="1" w:styleId="Style6">
    <w:name w:val="Style6"/>
    <w:basedOn w:val="Normalny"/>
    <w:uiPriority w:val="99"/>
    <w:rsid w:val="005960C8"/>
    <w:pPr>
      <w:widowControl w:val="0"/>
      <w:autoSpaceDE w:val="0"/>
      <w:autoSpaceDN w:val="0"/>
      <w:adjustRightInd w:val="0"/>
      <w:spacing w:before="0" w:line="226" w:lineRule="exact"/>
    </w:pPr>
    <w:rPr>
      <w:rFonts w:ascii="Arial Unicode MS" w:eastAsia="Arial Unicode MS" w:hAnsi="Calibri" w:cs="Arial Unicode MS"/>
      <w:bCs w:val="0"/>
      <w:iCs w:val="0"/>
      <w:sz w:val="24"/>
    </w:rPr>
  </w:style>
  <w:style w:type="character" w:customStyle="1" w:styleId="FontStyle56">
    <w:name w:val="Font Style56"/>
    <w:uiPriority w:val="99"/>
    <w:rsid w:val="005960C8"/>
    <w:rPr>
      <w:rFonts w:ascii="Arial Unicode MS" w:eastAsia="Arial Unicode MS" w:cs="Arial Unicode MS"/>
      <w:sz w:val="18"/>
      <w:szCs w:val="18"/>
    </w:rPr>
  </w:style>
  <w:style w:type="paragraph" w:customStyle="1" w:styleId="Style32">
    <w:name w:val="Style32"/>
    <w:basedOn w:val="Normalny"/>
    <w:uiPriority w:val="99"/>
    <w:rsid w:val="005960C8"/>
    <w:pPr>
      <w:widowControl w:val="0"/>
      <w:autoSpaceDE w:val="0"/>
      <w:autoSpaceDN w:val="0"/>
      <w:adjustRightInd w:val="0"/>
      <w:spacing w:before="0" w:line="226" w:lineRule="exact"/>
      <w:ind w:hanging="350"/>
    </w:pPr>
    <w:rPr>
      <w:rFonts w:ascii="Arial Unicode MS" w:eastAsia="Arial Unicode MS" w:hAnsi="Calibri" w:cs="Arial Unicode MS"/>
      <w:bCs w:val="0"/>
      <w:iCs w:val="0"/>
      <w:sz w:val="24"/>
    </w:rPr>
  </w:style>
  <w:style w:type="character" w:customStyle="1" w:styleId="FontStyle53">
    <w:name w:val="Font Style53"/>
    <w:uiPriority w:val="99"/>
    <w:rsid w:val="005960C8"/>
    <w:rPr>
      <w:rFonts w:ascii="Arial Unicode MS" w:eastAsia="Arial Unicode MS" w:cs="Arial Unicode MS"/>
      <w:sz w:val="16"/>
      <w:szCs w:val="16"/>
    </w:rPr>
  </w:style>
  <w:style w:type="paragraph" w:customStyle="1" w:styleId="Style25">
    <w:name w:val="Style25"/>
    <w:basedOn w:val="Normalny"/>
    <w:uiPriority w:val="99"/>
    <w:rsid w:val="00007005"/>
    <w:pPr>
      <w:widowControl w:val="0"/>
      <w:autoSpaceDE w:val="0"/>
      <w:autoSpaceDN w:val="0"/>
      <w:adjustRightInd w:val="0"/>
      <w:spacing w:before="0"/>
    </w:pPr>
    <w:rPr>
      <w:rFonts w:ascii="Calibri" w:hAnsi="Calibri" w:cs="Times New Roman"/>
      <w:bCs w:val="0"/>
      <w:iCs w:val="0"/>
      <w:sz w:val="24"/>
    </w:rPr>
  </w:style>
  <w:style w:type="character" w:customStyle="1" w:styleId="FontStyle218">
    <w:name w:val="Font Style218"/>
    <w:basedOn w:val="Domylnaczcionkaakapitu"/>
    <w:uiPriority w:val="99"/>
    <w:rsid w:val="00007005"/>
    <w:rPr>
      <w:rFonts w:ascii="Arial" w:hAnsi="Arial" w:cs="Arial"/>
      <w:color w:val="000000"/>
      <w:sz w:val="20"/>
      <w:szCs w:val="20"/>
    </w:rPr>
  </w:style>
  <w:style w:type="character" w:customStyle="1" w:styleId="FontStyle222">
    <w:name w:val="Font Style222"/>
    <w:basedOn w:val="Domylnaczcionkaakapitu"/>
    <w:uiPriority w:val="99"/>
    <w:rsid w:val="00007005"/>
    <w:rPr>
      <w:rFonts w:ascii="Verdana" w:hAnsi="Verdana" w:cs="Verdana"/>
      <w:color w:val="000000"/>
      <w:sz w:val="14"/>
      <w:szCs w:val="14"/>
    </w:rPr>
  </w:style>
  <w:style w:type="paragraph" w:customStyle="1" w:styleId="Style38">
    <w:name w:val="Style38"/>
    <w:basedOn w:val="Normalny"/>
    <w:uiPriority w:val="99"/>
    <w:rsid w:val="00007005"/>
    <w:pPr>
      <w:widowControl w:val="0"/>
      <w:autoSpaceDE w:val="0"/>
      <w:autoSpaceDN w:val="0"/>
      <w:adjustRightInd w:val="0"/>
      <w:spacing w:before="0" w:line="194" w:lineRule="exact"/>
      <w:jc w:val="left"/>
    </w:pPr>
    <w:rPr>
      <w:rFonts w:ascii="Calibri" w:hAnsi="Calibri" w:cs="Times New Roman"/>
      <w:bCs w:val="0"/>
      <w:iCs w:val="0"/>
      <w:sz w:val="24"/>
    </w:rPr>
  </w:style>
  <w:style w:type="character" w:customStyle="1" w:styleId="BezodstpwZnak">
    <w:name w:val="Bez odstępów Znak"/>
    <w:basedOn w:val="Domylnaczcionkaakapitu"/>
    <w:link w:val="Bezodstpw"/>
    <w:locked/>
    <w:rsid w:val="007739EE"/>
    <w:rPr>
      <w:rFonts w:ascii="Calibri" w:hAnsi="Calibri"/>
    </w:rPr>
  </w:style>
  <w:style w:type="paragraph" w:styleId="Bezodstpw">
    <w:name w:val="No Spacing"/>
    <w:basedOn w:val="Normalny"/>
    <w:link w:val="BezodstpwZnak"/>
    <w:qFormat/>
    <w:rsid w:val="007739EE"/>
    <w:pPr>
      <w:spacing w:before="0"/>
      <w:ind w:firstLine="697"/>
    </w:pPr>
    <w:rPr>
      <w:rFonts w:ascii="Calibri" w:hAnsi="Calibri" w:cs="Times New Roman"/>
      <w:bCs w:val="0"/>
      <w:iCs w:val="0"/>
      <w:sz w:val="20"/>
      <w:szCs w:val="20"/>
    </w:rPr>
  </w:style>
  <w:style w:type="paragraph" w:customStyle="1" w:styleId="StylNagwek11ptWyjustowany">
    <w:name w:val="Styl Nagłówek + 11 pt Wyjustowany"/>
    <w:basedOn w:val="Nagwek"/>
    <w:rsid w:val="00765B0E"/>
    <w:pPr>
      <w:tabs>
        <w:tab w:val="clear" w:pos="4536"/>
        <w:tab w:val="clear" w:pos="9072"/>
      </w:tabs>
      <w:spacing w:before="0"/>
    </w:pPr>
    <w:rPr>
      <w:rFonts w:ascii="Times New Roman" w:hAnsi="Times New Roman" w:cs="Times New Roman"/>
      <w:bCs w:val="0"/>
      <w:iCs w:val="0"/>
      <w:sz w:val="22"/>
      <w:szCs w:val="20"/>
    </w:rPr>
  </w:style>
  <w:style w:type="character" w:styleId="Uwydatnienie">
    <w:name w:val="Emphasis"/>
    <w:basedOn w:val="Domylnaczcionkaakapitu"/>
    <w:uiPriority w:val="20"/>
    <w:qFormat/>
    <w:rsid w:val="00A949F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pPr>
        <w:spacing w:before="6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82E9A"/>
    <w:rPr>
      <w:rFonts w:ascii="Arial" w:hAnsi="Arial" w:cs="Arial"/>
      <w:bCs/>
      <w:iCs/>
      <w:sz w:val="18"/>
      <w:szCs w:val="24"/>
    </w:rPr>
  </w:style>
  <w:style w:type="paragraph" w:styleId="Nagwek1">
    <w:name w:val="heading 1"/>
    <w:aliases w:val="Title 1"/>
    <w:basedOn w:val="Normalny"/>
    <w:next w:val="Normalny"/>
    <w:link w:val="Nagwek1Znak1"/>
    <w:qFormat/>
    <w:rsid w:val="00E82E9A"/>
    <w:pPr>
      <w:keepNext/>
      <w:numPr>
        <w:numId w:val="1"/>
      </w:numPr>
      <w:spacing w:before="240"/>
      <w:jc w:val="left"/>
      <w:outlineLvl w:val="0"/>
    </w:pPr>
    <w:rPr>
      <w:b/>
      <w:bCs w:val="0"/>
      <w:caps/>
      <w:kern w:val="24"/>
      <w:szCs w:val="20"/>
    </w:rPr>
  </w:style>
  <w:style w:type="paragraph" w:styleId="Nagwek2">
    <w:name w:val="heading 2"/>
    <w:aliases w:val="Title 2 Znak Znak,Title 2"/>
    <w:basedOn w:val="Normalny"/>
    <w:next w:val="Normalny"/>
    <w:link w:val="Nagwek2Znak1"/>
    <w:qFormat/>
    <w:rsid w:val="00E82E9A"/>
    <w:pPr>
      <w:keepNext/>
      <w:numPr>
        <w:ilvl w:val="1"/>
        <w:numId w:val="1"/>
      </w:numPr>
      <w:spacing w:before="120"/>
      <w:outlineLvl w:val="1"/>
    </w:pPr>
    <w:rPr>
      <w:b/>
      <w:bCs w:val="0"/>
      <w:iCs w:val="0"/>
      <w:kern w:val="24"/>
    </w:rPr>
  </w:style>
  <w:style w:type="paragraph" w:styleId="Nagwek3">
    <w:name w:val="heading 3"/>
    <w:basedOn w:val="Normalny"/>
    <w:next w:val="Normalny"/>
    <w:link w:val="Nagwek3Znak1"/>
    <w:qFormat/>
    <w:rsid w:val="00E82E9A"/>
    <w:pPr>
      <w:keepNext/>
      <w:numPr>
        <w:ilvl w:val="2"/>
        <w:numId w:val="1"/>
      </w:numPr>
      <w:outlineLvl w:val="2"/>
    </w:pPr>
    <w:rPr>
      <w:b/>
      <w:bCs w:val="0"/>
      <w:szCs w:val="26"/>
    </w:rPr>
  </w:style>
  <w:style w:type="paragraph" w:styleId="Nagwek4">
    <w:name w:val="heading 4"/>
    <w:basedOn w:val="Normalny"/>
    <w:next w:val="Normalny"/>
    <w:link w:val="Nagwek4Znak"/>
    <w:qFormat/>
    <w:rsid w:val="00E82E9A"/>
    <w:pPr>
      <w:keepNext/>
      <w:numPr>
        <w:ilvl w:val="3"/>
        <w:numId w:val="1"/>
      </w:numPr>
      <w:outlineLvl w:val="3"/>
    </w:pPr>
    <w:rPr>
      <w:rFonts w:cs="Times New Roman"/>
      <w:szCs w:val="20"/>
    </w:rPr>
  </w:style>
  <w:style w:type="paragraph" w:styleId="Nagwek5">
    <w:name w:val="heading 5"/>
    <w:basedOn w:val="Normalny"/>
    <w:next w:val="Normalny"/>
    <w:link w:val="Nagwek5Znak"/>
    <w:qFormat/>
    <w:rsid w:val="00E82E9A"/>
    <w:pPr>
      <w:numPr>
        <w:ilvl w:val="4"/>
        <w:numId w:val="2"/>
      </w:numPr>
      <w:spacing w:after="120"/>
      <w:outlineLvl w:val="4"/>
    </w:pPr>
    <w:rPr>
      <w:i/>
    </w:rPr>
  </w:style>
  <w:style w:type="paragraph" w:styleId="Nagwek6">
    <w:name w:val="heading 6"/>
    <w:basedOn w:val="Normalny"/>
    <w:next w:val="Normalny"/>
    <w:link w:val="Nagwek6Znak"/>
    <w:qFormat/>
    <w:rsid w:val="00E82E9A"/>
    <w:pPr>
      <w:numPr>
        <w:ilvl w:val="5"/>
        <w:numId w:val="2"/>
      </w:numPr>
      <w:spacing w:after="60"/>
      <w:outlineLvl w:val="5"/>
    </w:pPr>
    <w:rPr>
      <w:i/>
      <w:sz w:val="22"/>
    </w:rPr>
  </w:style>
  <w:style w:type="paragraph" w:styleId="Nagwek7">
    <w:name w:val="heading 7"/>
    <w:basedOn w:val="Normalny"/>
    <w:next w:val="Normalny"/>
    <w:link w:val="Nagwek7Znak"/>
    <w:qFormat/>
    <w:rsid w:val="00E82E9A"/>
    <w:pPr>
      <w:numPr>
        <w:ilvl w:val="6"/>
        <w:numId w:val="2"/>
      </w:numPr>
      <w:spacing w:after="60"/>
      <w:outlineLvl w:val="6"/>
    </w:pPr>
  </w:style>
  <w:style w:type="paragraph" w:styleId="Nagwek8">
    <w:name w:val="heading 8"/>
    <w:basedOn w:val="Normalny"/>
    <w:next w:val="Normalny"/>
    <w:link w:val="Nagwek8Znak"/>
    <w:qFormat/>
    <w:rsid w:val="00E82E9A"/>
    <w:pPr>
      <w:numPr>
        <w:ilvl w:val="7"/>
        <w:numId w:val="2"/>
      </w:numPr>
      <w:spacing w:after="60"/>
      <w:outlineLvl w:val="7"/>
    </w:pPr>
    <w:rPr>
      <w:i/>
    </w:rPr>
  </w:style>
  <w:style w:type="paragraph" w:styleId="Nagwek9">
    <w:name w:val="heading 9"/>
    <w:basedOn w:val="Normalny"/>
    <w:next w:val="Normalny"/>
    <w:link w:val="Nagwek9Znak"/>
    <w:qFormat/>
    <w:rsid w:val="00E82E9A"/>
    <w:pPr>
      <w:numPr>
        <w:ilvl w:val="8"/>
        <w:numId w:val="2"/>
      </w:numPr>
      <w:spacing w:after="60"/>
      <w:outlineLvl w:val="8"/>
    </w:pPr>
    <w:rPr>
      <w:b/>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Nagwek2">
    <w:name w:val="Styl Nagłówek 2"/>
    <w:basedOn w:val="Nagwek2"/>
    <w:rsid w:val="00E82E9A"/>
    <w:rPr>
      <w:b w:val="0"/>
    </w:rPr>
  </w:style>
  <w:style w:type="paragraph" w:customStyle="1" w:styleId="StylNormalny">
    <w:name w:val="Styl Normalny"/>
    <w:basedOn w:val="Normalny"/>
    <w:rsid w:val="00E82E9A"/>
    <w:pPr>
      <w:spacing w:before="240"/>
    </w:pPr>
  </w:style>
  <w:style w:type="paragraph" w:styleId="Nagwek">
    <w:name w:val="header"/>
    <w:aliases w:val="Nagłówek strony"/>
    <w:basedOn w:val="Normalny"/>
    <w:link w:val="NagwekZnak"/>
    <w:rsid w:val="00E82E9A"/>
    <w:pPr>
      <w:tabs>
        <w:tab w:val="center" w:pos="4536"/>
        <w:tab w:val="right" w:pos="9072"/>
      </w:tabs>
    </w:pPr>
  </w:style>
  <w:style w:type="paragraph" w:styleId="Stopka">
    <w:name w:val="footer"/>
    <w:basedOn w:val="Normalny"/>
    <w:link w:val="StopkaZnak"/>
    <w:uiPriority w:val="99"/>
    <w:rsid w:val="00E82E9A"/>
    <w:pPr>
      <w:tabs>
        <w:tab w:val="center" w:pos="4536"/>
        <w:tab w:val="right" w:pos="9072"/>
      </w:tabs>
    </w:pPr>
    <w:rPr>
      <w:sz w:val="14"/>
    </w:rPr>
  </w:style>
  <w:style w:type="paragraph" w:customStyle="1" w:styleId="normalny3">
    <w:name w:val="normalny 3"/>
    <w:basedOn w:val="Normalny"/>
    <w:link w:val="normalny3Znak"/>
    <w:rsid w:val="00E82E9A"/>
  </w:style>
  <w:style w:type="paragraph" w:customStyle="1" w:styleId="Tabela">
    <w:name w:val="Tabela"/>
    <w:basedOn w:val="Normalny"/>
    <w:link w:val="TabelaZnak"/>
    <w:rsid w:val="00E82E9A"/>
    <w:pPr>
      <w:spacing w:before="0"/>
      <w:jc w:val="center"/>
    </w:pPr>
  </w:style>
  <w:style w:type="paragraph" w:customStyle="1" w:styleId="TytuSST">
    <w:name w:val="Tytuł SST"/>
    <w:basedOn w:val="Normalny"/>
    <w:rsid w:val="00E82E9A"/>
    <w:pPr>
      <w:tabs>
        <w:tab w:val="left" w:pos="1701"/>
        <w:tab w:val="left" w:pos="2126"/>
      </w:tabs>
      <w:jc w:val="left"/>
    </w:pPr>
    <w:rPr>
      <w:b/>
      <w:caps/>
      <w:sz w:val="22"/>
    </w:rPr>
  </w:style>
  <w:style w:type="table" w:styleId="Tabela-Siatka">
    <w:name w:val="Table Grid"/>
    <w:basedOn w:val="Standardowy"/>
    <w:rsid w:val="00E82E9A"/>
    <w:pPr>
      <w:tabs>
        <w:tab w:val="left" w:pos="397"/>
        <w:tab w:val="left" w:pos="567"/>
        <w:tab w:val="left" w:pos="737"/>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rsid w:val="00E82E9A"/>
    <w:rPr>
      <w:rFonts w:ascii="Arial" w:hAnsi="Arial"/>
      <w:i/>
      <w:sz w:val="20"/>
    </w:rPr>
  </w:style>
  <w:style w:type="character" w:customStyle="1" w:styleId="StopkaZnak">
    <w:name w:val="Stopka Znak"/>
    <w:link w:val="Stopka"/>
    <w:uiPriority w:val="99"/>
    <w:rsid w:val="00E82E9A"/>
    <w:rPr>
      <w:rFonts w:ascii="Arial" w:hAnsi="Arial" w:cs="Arial"/>
      <w:bCs/>
      <w:iCs/>
      <w:sz w:val="14"/>
      <w:szCs w:val="24"/>
      <w:lang w:val="pl-PL" w:eastAsia="pl-PL" w:bidi="ar-SA"/>
    </w:rPr>
  </w:style>
  <w:style w:type="paragraph" w:customStyle="1" w:styleId="Kropka">
    <w:name w:val="Kropka"/>
    <w:basedOn w:val="Normalny"/>
    <w:rsid w:val="00E82E9A"/>
    <w:pPr>
      <w:ind w:left="284" w:hanging="284"/>
    </w:pPr>
  </w:style>
  <w:style w:type="paragraph" w:customStyle="1" w:styleId="11Pogrubienie">
    <w:name w:val="1.1. Pogrubienie"/>
    <w:basedOn w:val="Normalny"/>
    <w:link w:val="11PogrubienieZnakZnak"/>
    <w:rsid w:val="00E82E9A"/>
    <w:pPr>
      <w:spacing w:before="240" w:after="120"/>
    </w:pPr>
    <w:rPr>
      <w:b/>
      <w:sz w:val="24"/>
    </w:rPr>
  </w:style>
  <w:style w:type="character" w:customStyle="1" w:styleId="11PogrubienieZnakZnak">
    <w:name w:val="1.1. Pogrubienie Znak Znak"/>
    <w:link w:val="11Pogrubienie"/>
    <w:rsid w:val="00E82E9A"/>
    <w:rPr>
      <w:rFonts w:ascii="Arial" w:hAnsi="Arial" w:cs="Arial"/>
      <w:b/>
      <w:bCs/>
      <w:iCs/>
      <w:sz w:val="24"/>
      <w:szCs w:val="24"/>
      <w:lang w:val="pl-PL" w:eastAsia="pl-PL" w:bidi="ar-SA"/>
    </w:rPr>
  </w:style>
  <w:style w:type="character" w:customStyle="1" w:styleId="normalny3Znak">
    <w:name w:val="normalny 3 Znak"/>
    <w:link w:val="normalny3"/>
    <w:rsid w:val="00E82E9A"/>
    <w:rPr>
      <w:rFonts w:ascii="Arial" w:hAnsi="Arial" w:cs="Arial"/>
      <w:bCs/>
      <w:iCs/>
      <w:sz w:val="18"/>
      <w:szCs w:val="24"/>
      <w:lang w:val="pl-PL" w:eastAsia="pl-PL" w:bidi="ar-SA"/>
    </w:rPr>
  </w:style>
  <w:style w:type="paragraph" w:customStyle="1" w:styleId="Normal12">
    <w:name w:val="Normal 12"/>
    <w:basedOn w:val="Normalny"/>
    <w:link w:val="Normal12Znak"/>
    <w:rsid w:val="00E82E9A"/>
    <w:pPr>
      <w:spacing w:before="240"/>
    </w:pPr>
  </w:style>
  <w:style w:type="character" w:customStyle="1" w:styleId="Normal12Znak">
    <w:name w:val="Normal 12 Znak"/>
    <w:link w:val="Normal12"/>
    <w:rsid w:val="00E82E9A"/>
    <w:rPr>
      <w:rFonts w:ascii="Arial" w:hAnsi="Arial" w:cs="Arial"/>
      <w:bCs/>
      <w:iCs/>
      <w:sz w:val="18"/>
      <w:szCs w:val="24"/>
      <w:lang w:val="pl-PL" w:eastAsia="pl-PL" w:bidi="ar-SA"/>
    </w:rPr>
  </w:style>
  <w:style w:type="paragraph" w:customStyle="1" w:styleId="Normal1">
    <w:name w:val="Normal 1"/>
    <w:basedOn w:val="Normalny"/>
    <w:link w:val="Normal1Znak"/>
    <w:rsid w:val="00E82E9A"/>
    <w:pPr>
      <w:spacing w:before="240"/>
    </w:pPr>
  </w:style>
  <w:style w:type="character" w:customStyle="1" w:styleId="Normal1Znak">
    <w:name w:val="Normal 1 Znak"/>
    <w:link w:val="Normal1"/>
    <w:rsid w:val="00E82E9A"/>
    <w:rPr>
      <w:rFonts w:ascii="Arial" w:hAnsi="Arial" w:cs="Arial"/>
      <w:bCs/>
      <w:iCs/>
      <w:sz w:val="18"/>
      <w:szCs w:val="24"/>
      <w:lang w:val="pl-PL" w:eastAsia="pl-PL" w:bidi="ar-SA"/>
    </w:rPr>
  </w:style>
  <w:style w:type="character" w:customStyle="1" w:styleId="Nagwek2Znak">
    <w:name w:val="Nagłówek 2 Znak"/>
    <w:rsid w:val="00E82E9A"/>
    <w:rPr>
      <w:rFonts w:cs="Arial"/>
      <w:b/>
      <w:kern w:val="24"/>
      <w:sz w:val="22"/>
      <w:szCs w:val="24"/>
      <w:lang w:val="pl-PL" w:eastAsia="pl-PL" w:bidi="ar-SA"/>
    </w:rPr>
  </w:style>
  <w:style w:type="paragraph" w:customStyle="1" w:styleId="Styl1">
    <w:name w:val="Styl1"/>
    <w:basedOn w:val="Normalny"/>
    <w:link w:val="Styl1Znak"/>
    <w:rsid w:val="00E82E9A"/>
    <w:pPr>
      <w:tabs>
        <w:tab w:val="left" w:pos="340"/>
      </w:tabs>
      <w:spacing w:before="0"/>
    </w:pPr>
  </w:style>
  <w:style w:type="character" w:customStyle="1" w:styleId="ZnakZnak2">
    <w:name w:val="Znak Znak2"/>
    <w:rsid w:val="00E82E9A"/>
    <w:rPr>
      <w:rFonts w:cs="Arial"/>
      <w:b/>
      <w:kern w:val="24"/>
      <w:sz w:val="22"/>
      <w:szCs w:val="24"/>
      <w:lang w:val="pl-PL" w:eastAsia="pl-PL" w:bidi="ar-SA"/>
    </w:rPr>
  </w:style>
  <w:style w:type="character" w:customStyle="1" w:styleId="ZnakZnak1">
    <w:name w:val="Znak Znak1"/>
    <w:rsid w:val="00E82E9A"/>
    <w:rPr>
      <w:rFonts w:cs="Arial"/>
      <w:b/>
      <w:iCs/>
      <w:szCs w:val="26"/>
      <w:lang w:val="pl-PL" w:eastAsia="pl-PL" w:bidi="ar-SA"/>
    </w:rPr>
  </w:style>
  <w:style w:type="character" w:customStyle="1" w:styleId="normalny3ZnakZnak1">
    <w:name w:val="normalny 3 Znak Znak1"/>
    <w:rsid w:val="00E82E9A"/>
    <w:rPr>
      <w:rFonts w:cs="Arial"/>
      <w:bCs/>
      <w:iCs/>
      <w:szCs w:val="24"/>
      <w:lang w:val="pl-PL" w:eastAsia="pl-PL" w:bidi="ar-SA"/>
    </w:rPr>
  </w:style>
  <w:style w:type="paragraph" w:styleId="Tekstpodstawowy">
    <w:name w:val="Body Text"/>
    <w:basedOn w:val="Normalny"/>
    <w:link w:val="TekstpodstawowyZnak1"/>
    <w:rsid w:val="00E82E9A"/>
    <w:pPr>
      <w:spacing w:after="120"/>
    </w:pPr>
  </w:style>
  <w:style w:type="character" w:styleId="Hipercze">
    <w:name w:val="Hyperlink"/>
    <w:rsid w:val="00E82E9A"/>
    <w:rPr>
      <w:color w:val="0000FF"/>
      <w:u w:val="single"/>
    </w:rPr>
  </w:style>
  <w:style w:type="paragraph" w:customStyle="1" w:styleId="StylNagwek3NiePogrubienie">
    <w:name w:val="Styl Nagłówek 3 + Nie Pogrubienie"/>
    <w:basedOn w:val="Nagwek3"/>
    <w:rsid w:val="00E82E9A"/>
    <w:pPr>
      <w:tabs>
        <w:tab w:val="left" w:pos="737"/>
      </w:tabs>
      <w:spacing w:before="120"/>
    </w:pPr>
    <w:rPr>
      <w:b w:val="0"/>
      <w:iCs w:val="0"/>
    </w:rPr>
  </w:style>
  <w:style w:type="paragraph" w:customStyle="1" w:styleId="StylNagwek3NiePogrubienie1">
    <w:name w:val="Styl Nagłówek 3 + Nie Pogrubienie1"/>
    <w:basedOn w:val="Nagwek3"/>
    <w:rsid w:val="00E82E9A"/>
    <w:pPr>
      <w:tabs>
        <w:tab w:val="left" w:pos="737"/>
      </w:tabs>
      <w:spacing w:before="120"/>
    </w:pPr>
    <w:rPr>
      <w:b w:val="0"/>
      <w:iCs w:val="0"/>
    </w:rPr>
  </w:style>
  <w:style w:type="character" w:customStyle="1" w:styleId="Nagwek1Title1ZnakZnak">
    <w:name w:val="Nagłówek 1;Title 1 Znak Znak"/>
    <w:rsid w:val="00E82E9A"/>
    <w:rPr>
      <w:rFonts w:cs="Arial"/>
      <w:b/>
      <w:iCs/>
      <w:caps/>
      <w:kern w:val="24"/>
      <w:sz w:val="22"/>
      <w:szCs w:val="24"/>
      <w:lang w:val="pl-PL" w:eastAsia="pl-PL" w:bidi="ar-SA"/>
    </w:rPr>
  </w:style>
  <w:style w:type="character" w:customStyle="1" w:styleId="TabelaZnak">
    <w:name w:val="Tabela Znak"/>
    <w:link w:val="Tabela"/>
    <w:rsid w:val="00E82E9A"/>
    <w:rPr>
      <w:rFonts w:ascii="Arial" w:hAnsi="Arial" w:cs="Arial"/>
      <w:bCs/>
      <w:iCs/>
      <w:sz w:val="18"/>
      <w:szCs w:val="24"/>
      <w:lang w:val="pl-PL" w:eastAsia="pl-PL" w:bidi="ar-SA"/>
    </w:rPr>
  </w:style>
  <w:style w:type="paragraph" w:customStyle="1" w:styleId="normalnypunkt">
    <w:name w:val="normalny punkt"/>
    <w:basedOn w:val="Normalny"/>
    <w:rsid w:val="00E82E9A"/>
    <w:pPr>
      <w:numPr>
        <w:numId w:val="3"/>
      </w:numPr>
      <w:spacing w:before="40"/>
    </w:pPr>
    <w:rPr>
      <w:szCs w:val="20"/>
    </w:rPr>
  </w:style>
  <w:style w:type="character" w:customStyle="1" w:styleId="Styl1Znak">
    <w:name w:val="Styl1 Znak"/>
    <w:link w:val="Styl1"/>
    <w:rsid w:val="00E82E9A"/>
    <w:rPr>
      <w:rFonts w:ascii="Arial" w:hAnsi="Arial" w:cs="Arial"/>
      <w:bCs/>
      <w:iCs/>
      <w:sz w:val="18"/>
      <w:szCs w:val="24"/>
      <w:lang w:val="pl-PL" w:eastAsia="pl-PL" w:bidi="ar-SA"/>
    </w:rPr>
  </w:style>
  <w:style w:type="character" w:customStyle="1" w:styleId="spelle">
    <w:name w:val="spelle"/>
    <w:basedOn w:val="Domylnaczcionkaakapitu"/>
    <w:rsid w:val="00E82E9A"/>
  </w:style>
  <w:style w:type="paragraph" w:customStyle="1" w:styleId="normalny0">
    <w:name w:val="normalny 0"/>
    <w:basedOn w:val="Normalny"/>
    <w:link w:val="normalny0Znak"/>
    <w:rsid w:val="00E82E9A"/>
    <w:pPr>
      <w:tabs>
        <w:tab w:val="left" w:pos="510"/>
        <w:tab w:val="left" w:pos="624"/>
        <w:tab w:val="left" w:pos="851"/>
      </w:tabs>
      <w:spacing w:before="0"/>
    </w:pPr>
  </w:style>
  <w:style w:type="character" w:customStyle="1" w:styleId="normalny0Znak">
    <w:name w:val="normalny 0 Znak"/>
    <w:link w:val="normalny0"/>
    <w:rsid w:val="00E82E9A"/>
    <w:rPr>
      <w:rFonts w:ascii="Arial" w:hAnsi="Arial" w:cs="Arial"/>
      <w:bCs/>
      <w:iCs/>
      <w:sz w:val="18"/>
      <w:szCs w:val="24"/>
      <w:lang w:val="pl-PL" w:eastAsia="pl-PL" w:bidi="ar-SA"/>
    </w:rPr>
  </w:style>
  <w:style w:type="paragraph" w:customStyle="1" w:styleId="StylPierwszywiersz05cm">
    <w:name w:val="Styl Pierwszy wiersz:  05 cm"/>
    <w:basedOn w:val="Normalny"/>
    <w:next w:val="Normalny"/>
    <w:link w:val="StylPierwszywiersz05cmZnak"/>
    <w:rsid w:val="00E82E9A"/>
    <w:pPr>
      <w:tabs>
        <w:tab w:val="left" w:pos="737"/>
      </w:tabs>
      <w:ind w:firstLine="567"/>
    </w:pPr>
  </w:style>
  <w:style w:type="character" w:customStyle="1" w:styleId="StylPierwszywiersz05cmZnak">
    <w:name w:val="Styl Pierwszy wiersz:  05 cm Znak"/>
    <w:link w:val="StylPierwszywiersz05cm"/>
    <w:rsid w:val="00E82E9A"/>
    <w:rPr>
      <w:rFonts w:ascii="Arial" w:hAnsi="Arial" w:cs="Arial"/>
      <w:bCs/>
      <w:iCs/>
      <w:sz w:val="18"/>
      <w:szCs w:val="24"/>
      <w:lang w:val="pl-PL" w:eastAsia="pl-PL" w:bidi="ar-SA"/>
    </w:rPr>
  </w:style>
  <w:style w:type="paragraph" w:customStyle="1" w:styleId="StylPierwszywiersz1cm">
    <w:name w:val="Styl Pierwszy wiersz:  1 cm"/>
    <w:basedOn w:val="Normalny"/>
    <w:link w:val="StylPierwszywiersz1cmZnak"/>
    <w:rsid w:val="00E82E9A"/>
    <w:pPr>
      <w:tabs>
        <w:tab w:val="left" w:pos="737"/>
      </w:tabs>
      <w:ind w:firstLine="567"/>
    </w:pPr>
    <w:rPr>
      <w:szCs w:val="20"/>
    </w:rPr>
  </w:style>
  <w:style w:type="character" w:customStyle="1" w:styleId="StylPierwszywiersz1cmZnak">
    <w:name w:val="Styl Pierwszy wiersz:  1 cm Znak"/>
    <w:link w:val="StylPierwszywiersz1cm"/>
    <w:rsid w:val="00E82E9A"/>
    <w:rPr>
      <w:rFonts w:ascii="Arial" w:hAnsi="Arial" w:cs="Arial"/>
      <w:bCs/>
      <w:iCs/>
      <w:sz w:val="18"/>
      <w:lang w:val="pl-PL" w:eastAsia="pl-PL" w:bidi="ar-SA"/>
    </w:rPr>
  </w:style>
  <w:style w:type="paragraph" w:customStyle="1" w:styleId="StylNagwek1Wyjustowany">
    <w:name w:val="Styl Nagłówek 1 + Wyjustowany"/>
    <w:basedOn w:val="Nagwek1"/>
    <w:rsid w:val="00E82E9A"/>
    <w:pPr>
      <w:tabs>
        <w:tab w:val="left" w:pos="737"/>
      </w:tabs>
      <w:jc w:val="both"/>
    </w:pPr>
    <w:rPr>
      <w:bCs/>
    </w:rPr>
  </w:style>
  <w:style w:type="paragraph" w:customStyle="1" w:styleId="StylWyjustowany">
    <w:name w:val="Styl Wyjustowany"/>
    <w:basedOn w:val="Normalny"/>
    <w:link w:val="StylWyjustowanyZnak"/>
    <w:rsid w:val="00E82E9A"/>
    <w:pPr>
      <w:tabs>
        <w:tab w:val="left" w:pos="737"/>
      </w:tabs>
    </w:pPr>
    <w:rPr>
      <w:szCs w:val="20"/>
    </w:rPr>
  </w:style>
  <w:style w:type="paragraph" w:styleId="Listapunktowana3">
    <w:name w:val="List Bullet 3"/>
    <w:basedOn w:val="Normalny"/>
    <w:rsid w:val="00E82E9A"/>
    <w:pPr>
      <w:tabs>
        <w:tab w:val="left" w:pos="737"/>
        <w:tab w:val="num" w:pos="926"/>
      </w:tabs>
      <w:ind w:left="926" w:hanging="360"/>
    </w:pPr>
  </w:style>
  <w:style w:type="character" w:customStyle="1" w:styleId="Nagwek3Znak">
    <w:name w:val="Nagłówek 3 Znak"/>
    <w:rsid w:val="00E82E9A"/>
    <w:rPr>
      <w:rFonts w:cs="Arial"/>
      <w:b/>
      <w:iCs/>
      <w:szCs w:val="26"/>
      <w:lang w:val="pl-PL" w:eastAsia="pl-PL" w:bidi="ar-SA"/>
    </w:rPr>
  </w:style>
  <w:style w:type="paragraph" w:customStyle="1" w:styleId="Litera">
    <w:name w:val="Litera"/>
    <w:basedOn w:val="Normalny"/>
    <w:next w:val="Normalny"/>
    <w:rsid w:val="00E82E9A"/>
    <w:pPr>
      <w:tabs>
        <w:tab w:val="num" w:pos="397"/>
        <w:tab w:val="left" w:pos="737"/>
      </w:tabs>
      <w:ind w:left="397" w:hanging="397"/>
    </w:pPr>
  </w:style>
  <w:style w:type="paragraph" w:customStyle="1" w:styleId="11Normal1">
    <w:name w:val="1.1. Normal 1"/>
    <w:basedOn w:val="Normalny"/>
    <w:link w:val="11Normal1Znak"/>
    <w:rsid w:val="00E82E9A"/>
    <w:pPr>
      <w:tabs>
        <w:tab w:val="left" w:pos="737"/>
      </w:tabs>
      <w:spacing w:before="240"/>
    </w:pPr>
  </w:style>
  <w:style w:type="character" w:customStyle="1" w:styleId="11Normal1Znak">
    <w:name w:val="1.1. Normal 1 Znak"/>
    <w:link w:val="11Normal1"/>
    <w:rsid w:val="00E82E9A"/>
    <w:rPr>
      <w:rFonts w:ascii="Arial" w:hAnsi="Arial" w:cs="Arial"/>
      <w:bCs/>
      <w:iCs/>
      <w:sz w:val="18"/>
      <w:szCs w:val="24"/>
      <w:lang w:val="pl-PL" w:eastAsia="pl-PL" w:bidi="ar-SA"/>
    </w:rPr>
  </w:style>
  <w:style w:type="paragraph" w:customStyle="1" w:styleId="Styl11Normal1Pogrubienie">
    <w:name w:val="Styl 1.1. Normal 1 + Pogrubienie"/>
    <w:basedOn w:val="11Normal1"/>
    <w:link w:val="Styl11Normal1PogrubienieZnak"/>
    <w:rsid w:val="00E82E9A"/>
    <w:rPr>
      <w:b/>
      <w:bCs w:val="0"/>
    </w:rPr>
  </w:style>
  <w:style w:type="character" w:customStyle="1" w:styleId="Styl11Normal1PogrubienieZnak">
    <w:name w:val="Styl 1.1. Normal 1 + Pogrubienie Znak"/>
    <w:link w:val="Styl11Normal1Pogrubienie"/>
    <w:rsid w:val="00E82E9A"/>
    <w:rPr>
      <w:rFonts w:ascii="Arial" w:hAnsi="Arial" w:cs="Arial"/>
      <w:b/>
      <w:bCs/>
      <w:iCs/>
      <w:sz w:val="18"/>
      <w:szCs w:val="24"/>
      <w:lang w:val="pl-PL" w:eastAsia="pl-PL" w:bidi="ar-SA"/>
    </w:rPr>
  </w:style>
  <w:style w:type="paragraph" w:customStyle="1" w:styleId="Norm12">
    <w:name w:val="Norm 12"/>
    <w:basedOn w:val="Normalny"/>
    <w:rsid w:val="00E82E9A"/>
    <w:pPr>
      <w:tabs>
        <w:tab w:val="left" w:pos="737"/>
      </w:tabs>
      <w:spacing w:before="240"/>
    </w:pPr>
  </w:style>
  <w:style w:type="character" w:customStyle="1" w:styleId="StylWyjustowanyZnak">
    <w:name w:val="Styl Wyjustowany Znak"/>
    <w:link w:val="StylWyjustowany"/>
    <w:rsid w:val="00E82E9A"/>
    <w:rPr>
      <w:rFonts w:ascii="Arial" w:hAnsi="Arial" w:cs="Arial"/>
      <w:bCs/>
      <w:iCs/>
      <w:sz w:val="18"/>
      <w:lang w:val="pl-PL" w:eastAsia="pl-PL" w:bidi="ar-SA"/>
    </w:rPr>
  </w:style>
  <w:style w:type="paragraph" w:customStyle="1" w:styleId="Wyjust12">
    <w:name w:val="Wyjust 12"/>
    <w:basedOn w:val="StylWyjustowany"/>
    <w:rsid w:val="00E82E9A"/>
    <w:pPr>
      <w:spacing w:before="240"/>
    </w:pPr>
  </w:style>
  <w:style w:type="paragraph" w:customStyle="1" w:styleId="Tekst">
    <w:name w:val="Tekst"/>
    <w:basedOn w:val="Normalny"/>
    <w:link w:val="TekstZnak"/>
    <w:autoRedefine/>
    <w:rsid w:val="00E82E9A"/>
    <w:pPr>
      <w:tabs>
        <w:tab w:val="left" w:pos="900"/>
      </w:tabs>
      <w:ind w:left="900" w:hanging="49"/>
    </w:pPr>
  </w:style>
  <w:style w:type="character" w:customStyle="1" w:styleId="TekstZnak">
    <w:name w:val="Tekst Znak"/>
    <w:link w:val="Tekst"/>
    <w:rsid w:val="00E82E9A"/>
    <w:rPr>
      <w:rFonts w:ascii="Arial" w:hAnsi="Arial" w:cs="Arial"/>
      <w:bCs/>
      <w:iCs/>
      <w:sz w:val="18"/>
      <w:szCs w:val="24"/>
      <w:lang w:val="pl-PL" w:eastAsia="pl-PL" w:bidi="ar-SA"/>
    </w:rPr>
  </w:style>
  <w:style w:type="paragraph" w:styleId="Listapunktowana2">
    <w:name w:val="List Bullet 2"/>
    <w:basedOn w:val="Normalny"/>
    <w:rsid w:val="00E82E9A"/>
    <w:pPr>
      <w:tabs>
        <w:tab w:val="num" w:pos="643"/>
      </w:tabs>
      <w:ind w:left="643" w:hanging="360"/>
    </w:pPr>
    <w:rPr>
      <w:lang w:val="fr-FR" w:eastAsia="fr-FR"/>
    </w:rPr>
  </w:style>
  <w:style w:type="paragraph" w:styleId="Legenda">
    <w:name w:val="caption"/>
    <w:basedOn w:val="Normalny"/>
    <w:next w:val="Normalny"/>
    <w:uiPriority w:val="99"/>
    <w:qFormat/>
    <w:rsid w:val="00E82E9A"/>
  </w:style>
  <w:style w:type="paragraph" w:customStyle="1" w:styleId="Kreska">
    <w:name w:val="Kreska"/>
    <w:basedOn w:val="Normalny"/>
    <w:rsid w:val="00E82E9A"/>
    <w:pPr>
      <w:ind w:left="284" w:hanging="284"/>
    </w:pPr>
  </w:style>
  <w:style w:type="paragraph" w:styleId="Lista">
    <w:name w:val="List"/>
    <w:basedOn w:val="Normalny"/>
    <w:rsid w:val="00E82E9A"/>
    <w:pPr>
      <w:ind w:left="283" w:hanging="283"/>
    </w:pPr>
  </w:style>
  <w:style w:type="paragraph" w:styleId="Lista2">
    <w:name w:val="List 2"/>
    <w:basedOn w:val="Normalny"/>
    <w:rsid w:val="00E82E9A"/>
    <w:pPr>
      <w:ind w:left="566" w:hanging="283"/>
    </w:pPr>
  </w:style>
  <w:style w:type="paragraph" w:customStyle="1" w:styleId="Standardowypodkrelony">
    <w:name w:val="Standardowy_podkreślony"/>
    <w:basedOn w:val="Normalny"/>
    <w:rsid w:val="00E82E9A"/>
    <w:rPr>
      <w:u w:val="single"/>
    </w:rPr>
  </w:style>
  <w:style w:type="paragraph" w:customStyle="1" w:styleId="Wzr">
    <w:name w:val="Wzór"/>
    <w:basedOn w:val="Normalny"/>
    <w:rsid w:val="00E82E9A"/>
    <w:pPr>
      <w:spacing w:after="120" w:line="240" w:lineRule="atLeast"/>
      <w:jc w:val="center"/>
    </w:pPr>
  </w:style>
  <w:style w:type="paragraph" w:customStyle="1" w:styleId="Tytuspecyfikacji">
    <w:name w:val="Tytuł_specyfikacji"/>
    <w:basedOn w:val="Normalny"/>
    <w:rsid w:val="00E82E9A"/>
    <w:pPr>
      <w:spacing w:before="360"/>
    </w:pPr>
    <w:rPr>
      <w:b/>
      <w:sz w:val="28"/>
    </w:rPr>
  </w:style>
  <w:style w:type="paragraph" w:customStyle="1" w:styleId="Podpispodrysunkiem2">
    <w:name w:val="Podpis pod rysunkiem2"/>
    <w:basedOn w:val="Legenda"/>
    <w:rsid w:val="00E82E9A"/>
    <w:pPr>
      <w:keepNext/>
      <w:spacing w:after="120"/>
    </w:pPr>
    <w:rPr>
      <w:b/>
      <w:caps/>
    </w:rPr>
  </w:style>
  <w:style w:type="paragraph" w:styleId="Zwrotpoegnalny">
    <w:name w:val="Closing"/>
    <w:basedOn w:val="Normalny"/>
    <w:link w:val="ZwrotpoegnalnyZnak"/>
    <w:rsid w:val="00E82E9A"/>
    <w:pPr>
      <w:spacing w:before="0"/>
      <w:ind w:left="4252"/>
    </w:pPr>
  </w:style>
  <w:style w:type="paragraph" w:styleId="Adresnakopercie">
    <w:name w:val="envelope address"/>
    <w:basedOn w:val="Normalny"/>
    <w:rsid w:val="00E82E9A"/>
    <w:pPr>
      <w:framePr w:w="7920" w:h="1980" w:hRule="exact" w:hSpace="141" w:wrap="auto" w:hAnchor="page" w:xAlign="center" w:yAlign="bottom"/>
      <w:spacing w:before="0"/>
      <w:ind w:left="2880"/>
    </w:pPr>
  </w:style>
  <w:style w:type="paragraph" w:styleId="Tekstpodstawowywcity">
    <w:name w:val="Body Text Indent"/>
    <w:basedOn w:val="Normalny"/>
    <w:link w:val="TekstpodstawowywcityZnak"/>
    <w:rsid w:val="00E82E9A"/>
    <w:pPr>
      <w:ind w:firstLine="708"/>
    </w:pPr>
  </w:style>
  <w:style w:type="paragraph" w:styleId="Tekstpodstawowy2">
    <w:name w:val="Body Text 2"/>
    <w:basedOn w:val="Normalny"/>
    <w:link w:val="Tekstpodstawowy2Znak"/>
    <w:rsid w:val="00E82E9A"/>
    <w:pPr>
      <w:spacing w:before="0" w:line="300" w:lineRule="exact"/>
      <w:jc w:val="center"/>
    </w:pPr>
  </w:style>
  <w:style w:type="paragraph" w:customStyle="1" w:styleId="Rysunek">
    <w:name w:val="Rysunek"/>
    <w:basedOn w:val="Normalny"/>
    <w:rsid w:val="00E82E9A"/>
    <w:pPr>
      <w:spacing w:line="240" w:lineRule="atLeast"/>
      <w:jc w:val="center"/>
    </w:pPr>
  </w:style>
  <w:style w:type="paragraph" w:customStyle="1" w:styleId="Tekstcourier">
    <w:name w:val="Tekst_courier"/>
    <w:basedOn w:val="Zwykytekst"/>
    <w:rsid w:val="00E82E9A"/>
    <w:pPr>
      <w:tabs>
        <w:tab w:val="left" w:pos="2268"/>
        <w:tab w:val="left" w:pos="2835"/>
        <w:tab w:val="left" w:pos="3402"/>
      </w:tabs>
      <w:spacing w:before="0"/>
    </w:pPr>
    <w:rPr>
      <w:rFonts w:cs="Times New Roman"/>
      <w:sz w:val="24"/>
    </w:rPr>
  </w:style>
  <w:style w:type="paragraph" w:styleId="Zwykytekst">
    <w:name w:val="Plain Text"/>
    <w:basedOn w:val="Normalny"/>
    <w:link w:val="ZwykytekstZnak"/>
    <w:rsid w:val="00E82E9A"/>
    <w:rPr>
      <w:rFonts w:ascii="Courier New" w:hAnsi="Courier New" w:cs="Courier New"/>
    </w:rPr>
  </w:style>
  <w:style w:type="paragraph" w:customStyle="1" w:styleId="StylIwony">
    <w:name w:val="Styl Iwony"/>
    <w:basedOn w:val="Normalny"/>
    <w:rsid w:val="00E82E9A"/>
    <w:pPr>
      <w:overflowPunct w:val="0"/>
      <w:autoSpaceDE w:val="0"/>
      <w:autoSpaceDN w:val="0"/>
      <w:adjustRightInd w:val="0"/>
      <w:spacing w:after="120"/>
      <w:textAlignment w:val="baseline"/>
    </w:pPr>
    <w:rPr>
      <w:rFonts w:ascii="Bookman Old Style" w:hAnsi="Bookman Old Style"/>
    </w:rPr>
  </w:style>
  <w:style w:type="paragraph" w:customStyle="1" w:styleId="tekstost">
    <w:name w:val="tekst ost"/>
    <w:basedOn w:val="Normalny"/>
    <w:rsid w:val="00E82E9A"/>
    <w:pPr>
      <w:overflowPunct w:val="0"/>
      <w:autoSpaceDE w:val="0"/>
      <w:autoSpaceDN w:val="0"/>
      <w:adjustRightInd w:val="0"/>
      <w:spacing w:before="0"/>
      <w:textAlignment w:val="baseline"/>
    </w:pPr>
  </w:style>
  <w:style w:type="paragraph" w:styleId="NormalnyWeb">
    <w:name w:val="Normal (Web)"/>
    <w:basedOn w:val="Normalny"/>
    <w:rsid w:val="00E82E9A"/>
    <w:pPr>
      <w:spacing w:before="100" w:beforeAutospacing="1" w:after="119"/>
    </w:pPr>
  </w:style>
  <w:style w:type="paragraph" w:customStyle="1" w:styleId="Tekstpodstawowy1">
    <w:name w:val="Tekst podstawowy1"/>
    <w:rsid w:val="00E82E9A"/>
    <w:pPr>
      <w:widowControl w:val="0"/>
      <w:suppressLineNumbers/>
      <w:suppressAutoHyphens/>
    </w:pPr>
    <w:rPr>
      <w:rFonts w:ascii="Arial" w:eastAsia="HG Mincho Light J" w:hAnsi="Arial"/>
      <w:color w:val="000000"/>
      <w:sz w:val="24"/>
    </w:rPr>
  </w:style>
  <w:style w:type="paragraph" w:customStyle="1" w:styleId="StylNagwek2Pogrubienie">
    <w:name w:val="Styl Nagłówek 2 + Pogrubienie"/>
    <w:basedOn w:val="Nagwek2"/>
    <w:link w:val="StylNagwek2PogrubienieZnak"/>
    <w:rsid w:val="00E82E9A"/>
    <w:pPr>
      <w:numPr>
        <w:numId w:val="2"/>
      </w:numPr>
      <w:tabs>
        <w:tab w:val="left" w:pos="567"/>
      </w:tabs>
    </w:pPr>
    <w:rPr>
      <w:b w:val="0"/>
      <w:bCs/>
    </w:rPr>
  </w:style>
  <w:style w:type="paragraph" w:customStyle="1" w:styleId="wyjust120">
    <w:name w:val="wyjust 12"/>
    <w:basedOn w:val="StylWyjustowany"/>
    <w:rsid w:val="00E82E9A"/>
    <w:pPr>
      <w:tabs>
        <w:tab w:val="clear" w:pos="737"/>
        <w:tab w:val="left" w:pos="284"/>
        <w:tab w:val="left" w:pos="794"/>
        <w:tab w:val="left" w:pos="851"/>
      </w:tabs>
      <w:spacing w:before="240"/>
    </w:pPr>
  </w:style>
  <w:style w:type="paragraph" w:customStyle="1" w:styleId="norm120">
    <w:name w:val="norm 12"/>
    <w:basedOn w:val="StylWyjustowany"/>
    <w:link w:val="norm12Znak"/>
    <w:rsid w:val="00E82E9A"/>
    <w:pPr>
      <w:tabs>
        <w:tab w:val="clear" w:pos="737"/>
        <w:tab w:val="left" w:pos="284"/>
        <w:tab w:val="left" w:pos="794"/>
        <w:tab w:val="left" w:pos="851"/>
      </w:tabs>
      <w:spacing w:before="240"/>
    </w:pPr>
  </w:style>
  <w:style w:type="character" w:customStyle="1" w:styleId="norm12Znak">
    <w:name w:val="norm 12 Znak"/>
    <w:basedOn w:val="StylWyjustowanyZnak"/>
    <w:link w:val="norm120"/>
    <w:rsid w:val="00E82E9A"/>
    <w:rPr>
      <w:rFonts w:ascii="Arial" w:hAnsi="Arial" w:cs="Arial"/>
      <w:bCs/>
      <w:iCs/>
      <w:sz w:val="18"/>
      <w:lang w:val="pl-PL" w:eastAsia="pl-PL" w:bidi="ar-SA"/>
    </w:rPr>
  </w:style>
  <w:style w:type="paragraph" w:customStyle="1" w:styleId="NORM0">
    <w:name w:val="NORM 0"/>
    <w:basedOn w:val="Normalny"/>
    <w:link w:val="NORM0Znak"/>
    <w:rsid w:val="00E82E9A"/>
    <w:pPr>
      <w:tabs>
        <w:tab w:val="left" w:pos="284"/>
        <w:tab w:val="left" w:pos="851"/>
      </w:tabs>
      <w:spacing w:before="0"/>
    </w:pPr>
    <w:rPr>
      <w:rFonts w:cs="Times New Roman"/>
      <w:sz w:val="24"/>
    </w:rPr>
  </w:style>
  <w:style w:type="character" w:customStyle="1" w:styleId="NORM0Znak">
    <w:name w:val="NORM 0 Znak"/>
    <w:link w:val="NORM0"/>
    <w:rsid w:val="00E82E9A"/>
    <w:rPr>
      <w:rFonts w:ascii="Arial" w:hAnsi="Arial"/>
      <w:bCs/>
      <w:iCs/>
      <w:sz w:val="24"/>
      <w:szCs w:val="24"/>
      <w:lang w:val="pl-PL" w:eastAsia="pl-PL" w:bidi="ar-SA"/>
    </w:rPr>
  </w:style>
  <w:style w:type="paragraph" w:customStyle="1" w:styleId="styliwony0">
    <w:name w:val="styliwony"/>
    <w:basedOn w:val="Normalny"/>
    <w:rsid w:val="00E82E9A"/>
    <w:pPr>
      <w:spacing w:before="100" w:beforeAutospacing="1" w:after="100" w:afterAutospacing="1"/>
      <w:jc w:val="left"/>
    </w:pPr>
    <w:rPr>
      <w:rFonts w:cs="Times New Roman"/>
      <w:bCs w:val="0"/>
      <w:iCs w:val="0"/>
      <w:sz w:val="24"/>
    </w:rPr>
  </w:style>
  <w:style w:type="character" w:customStyle="1" w:styleId="StylNagwek2PogrubienieZnak">
    <w:name w:val="Styl Nagłówek 2 + Pogrubienie Znak"/>
    <w:link w:val="StylNagwek2Pogrubienie"/>
    <w:rsid w:val="00E82E9A"/>
    <w:rPr>
      <w:rFonts w:ascii="Arial" w:hAnsi="Arial" w:cs="Arial"/>
      <w:bCs/>
      <w:kern w:val="24"/>
      <w:sz w:val="18"/>
      <w:szCs w:val="24"/>
    </w:rPr>
  </w:style>
  <w:style w:type="paragraph" w:styleId="Tekstprzypisudolnego">
    <w:name w:val="footnote text"/>
    <w:aliases w:val="Tekst przypisu"/>
    <w:basedOn w:val="Normalny"/>
    <w:link w:val="TekstprzypisudolnegoZnak"/>
    <w:semiHidden/>
    <w:rsid w:val="00E82E9A"/>
    <w:pPr>
      <w:spacing w:before="0"/>
    </w:pPr>
  </w:style>
  <w:style w:type="paragraph" w:styleId="Data">
    <w:name w:val="Date"/>
    <w:basedOn w:val="Normalny"/>
    <w:next w:val="Normalny"/>
    <w:link w:val="DataZnak"/>
    <w:rsid w:val="00E82E9A"/>
    <w:pPr>
      <w:spacing w:before="0"/>
      <w:jc w:val="left"/>
    </w:pPr>
  </w:style>
  <w:style w:type="paragraph" w:customStyle="1" w:styleId="Standardowytekst">
    <w:name w:val="Standardowy.tekst"/>
    <w:rsid w:val="00E82E9A"/>
    <w:pPr>
      <w:overflowPunct w:val="0"/>
      <w:autoSpaceDE w:val="0"/>
      <w:autoSpaceDN w:val="0"/>
      <w:adjustRightInd w:val="0"/>
      <w:textAlignment w:val="baseline"/>
    </w:pPr>
  </w:style>
  <w:style w:type="paragraph" w:customStyle="1" w:styleId="7">
    <w:name w:val="7"/>
    <w:basedOn w:val="Normalny"/>
    <w:next w:val="Nagwek"/>
    <w:rsid w:val="00E82E9A"/>
    <w:pPr>
      <w:pBdr>
        <w:bottom w:val="single" w:sz="4" w:space="1" w:color="auto"/>
      </w:pBdr>
      <w:tabs>
        <w:tab w:val="center" w:pos="4536"/>
        <w:tab w:val="right" w:pos="9072"/>
      </w:tabs>
      <w:spacing w:before="0"/>
    </w:pPr>
    <w:rPr>
      <w:i/>
    </w:rPr>
  </w:style>
  <w:style w:type="paragraph" w:customStyle="1" w:styleId="6">
    <w:name w:val="6"/>
    <w:basedOn w:val="Normalny"/>
    <w:next w:val="Nagwek"/>
    <w:rsid w:val="00E82E9A"/>
    <w:pPr>
      <w:pBdr>
        <w:bottom w:val="single" w:sz="4" w:space="1" w:color="auto"/>
      </w:pBdr>
      <w:tabs>
        <w:tab w:val="center" w:pos="4536"/>
        <w:tab w:val="right" w:pos="9072"/>
      </w:tabs>
      <w:spacing w:before="0"/>
    </w:pPr>
    <w:rPr>
      <w:i/>
    </w:rPr>
  </w:style>
  <w:style w:type="paragraph" w:customStyle="1" w:styleId="5">
    <w:name w:val="5"/>
    <w:basedOn w:val="Normalny"/>
    <w:next w:val="Nagwek"/>
    <w:rsid w:val="00E82E9A"/>
    <w:pPr>
      <w:pBdr>
        <w:bottom w:val="single" w:sz="4" w:space="1" w:color="auto"/>
      </w:pBdr>
      <w:tabs>
        <w:tab w:val="center" w:pos="4536"/>
        <w:tab w:val="right" w:pos="9072"/>
      </w:tabs>
      <w:spacing w:before="0"/>
    </w:pPr>
    <w:rPr>
      <w:i/>
    </w:rPr>
  </w:style>
  <w:style w:type="paragraph" w:customStyle="1" w:styleId="4">
    <w:name w:val="4"/>
    <w:basedOn w:val="Normalny"/>
    <w:next w:val="Nagwek"/>
    <w:rsid w:val="00E82E9A"/>
    <w:pPr>
      <w:pBdr>
        <w:bottom w:val="single" w:sz="4" w:space="1" w:color="auto"/>
      </w:pBdr>
      <w:tabs>
        <w:tab w:val="center" w:pos="4536"/>
        <w:tab w:val="right" w:pos="9072"/>
      </w:tabs>
      <w:spacing w:before="0"/>
    </w:pPr>
    <w:rPr>
      <w:i/>
    </w:rPr>
  </w:style>
  <w:style w:type="paragraph" w:customStyle="1" w:styleId="3">
    <w:name w:val="3"/>
    <w:basedOn w:val="Normalny"/>
    <w:next w:val="Nagwek"/>
    <w:rsid w:val="00E82E9A"/>
    <w:pPr>
      <w:pBdr>
        <w:bottom w:val="single" w:sz="4" w:space="1" w:color="auto"/>
      </w:pBdr>
      <w:tabs>
        <w:tab w:val="center" w:pos="4536"/>
        <w:tab w:val="right" w:pos="9072"/>
      </w:tabs>
      <w:spacing w:before="0"/>
    </w:pPr>
    <w:rPr>
      <w:i/>
    </w:rPr>
  </w:style>
  <w:style w:type="paragraph" w:customStyle="1" w:styleId="2">
    <w:name w:val="2"/>
    <w:basedOn w:val="Normalny"/>
    <w:next w:val="Nagwek"/>
    <w:rsid w:val="00E82E9A"/>
    <w:pPr>
      <w:pBdr>
        <w:bottom w:val="single" w:sz="4" w:space="1" w:color="auto"/>
      </w:pBdr>
      <w:tabs>
        <w:tab w:val="center" w:pos="4536"/>
        <w:tab w:val="right" w:pos="9072"/>
      </w:tabs>
      <w:spacing w:before="0"/>
    </w:pPr>
    <w:rPr>
      <w:i/>
    </w:rPr>
  </w:style>
  <w:style w:type="paragraph" w:customStyle="1" w:styleId="1">
    <w:name w:val="1"/>
    <w:basedOn w:val="Normalny"/>
    <w:next w:val="Nagwek"/>
    <w:rsid w:val="00E82E9A"/>
    <w:pPr>
      <w:pBdr>
        <w:bottom w:val="single" w:sz="4" w:space="1" w:color="auto"/>
      </w:pBdr>
      <w:tabs>
        <w:tab w:val="center" w:pos="4536"/>
        <w:tab w:val="right" w:pos="9072"/>
      </w:tabs>
      <w:spacing w:before="0"/>
    </w:pPr>
    <w:rPr>
      <w:i/>
    </w:rPr>
  </w:style>
  <w:style w:type="paragraph" w:customStyle="1" w:styleId="8">
    <w:name w:val="8"/>
    <w:basedOn w:val="Normalny"/>
    <w:next w:val="Nagwek"/>
    <w:rsid w:val="00E82E9A"/>
    <w:pPr>
      <w:pBdr>
        <w:bottom w:val="single" w:sz="4" w:space="1" w:color="auto"/>
      </w:pBdr>
      <w:tabs>
        <w:tab w:val="center" w:pos="4536"/>
        <w:tab w:val="right" w:pos="9072"/>
      </w:tabs>
      <w:spacing w:before="0"/>
    </w:pPr>
    <w:rPr>
      <w:i/>
    </w:rPr>
  </w:style>
  <w:style w:type="paragraph" w:customStyle="1" w:styleId="11">
    <w:name w:val="11"/>
    <w:basedOn w:val="Normalny"/>
    <w:next w:val="Nagwek"/>
    <w:rsid w:val="00E82E9A"/>
    <w:pPr>
      <w:pBdr>
        <w:bottom w:val="single" w:sz="4" w:space="1" w:color="auto"/>
      </w:pBdr>
      <w:tabs>
        <w:tab w:val="center" w:pos="4536"/>
        <w:tab w:val="right" w:pos="9072"/>
      </w:tabs>
      <w:spacing w:before="0"/>
    </w:pPr>
    <w:rPr>
      <w:i/>
    </w:rPr>
  </w:style>
  <w:style w:type="paragraph" w:customStyle="1" w:styleId="10">
    <w:name w:val="10"/>
    <w:basedOn w:val="Normalny"/>
    <w:next w:val="Nagwek"/>
    <w:rsid w:val="00E82E9A"/>
    <w:pPr>
      <w:pBdr>
        <w:bottom w:val="single" w:sz="4" w:space="1" w:color="auto"/>
      </w:pBdr>
      <w:tabs>
        <w:tab w:val="center" w:pos="4536"/>
        <w:tab w:val="right" w:pos="9072"/>
      </w:tabs>
      <w:spacing w:before="0"/>
    </w:pPr>
    <w:rPr>
      <w:i/>
    </w:rPr>
  </w:style>
  <w:style w:type="paragraph" w:customStyle="1" w:styleId="9">
    <w:name w:val="9"/>
    <w:basedOn w:val="Normalny"/>
    <w:next w:val="Nagwek"/>
    <w:rsid w:val="00E82E9A"/>
    <w:pPr>
      <w:pBdr>
        <w:bottom w:val="single" w:sz="4" w:space="1" w:color="auto"/>
      </w:pBdr>
      <w:tabs>
        <w:tab w:val="center" w:pos="4536"/>
        <w:tab w:val="right" w:pos="9072"/>
      </w:tabs>
      <w:spacing w:before="0"/>
    </w:pPr>
    <w:rPr>
      <w:i/>
    </w:rPr>
  </w:style>
  <w:style w:type="paragraph" w:customStyle="1" w:styleId="Normalny1">
    <w:name w:val="Normalny1"/>
    <w:basedOn w:val="Normalny"/>
    <w:link w:val="normalZnak"/>
    <w:rsid w:val="00E82E9A"/>
    <w:pPr>
      <w:spacing w:before="240"/>
    </w:pPr>
  </w:style>
  <w:style w:type="character" w:customStyle="1" w:styleId="normalZnak">
    <w:name w:val="normal Znak"/>
    <w:link w:val="Normalny1"/>
    <w:rsid w:val="00E82E9A"/>
    <w:rPr>
      <w:rFonts w:ascii="Arial" w:hAnsi="Arial" w:cs="Arial"/>
      <w:bCs/>
      <w:iCs/>
      <w:sz w:val="18"/>
      <w:szCs w:val="24"/>
      <w:lang w:val="pl-PL" w:eastAsia="pl-PL" w:bidi="ar-SA"/>
    </w:rPr>
  </w:style>
  <w:style w:type="paragraph" w:customStyle="1" w:styleId="norm00">
    <w:name w:val="norm 0"/>
    <w:basedOn w:val="Normalny"/>
    <w:rsid w:val="00E82E9A"/>
    <w:pPr>
      <w:spacing w:before="0"/>
    </w:pPr>
  </w:style>
  <w:style w:type="character" w:customStyle="1" w:styleId="Nagwek1Znak">
    <w:name w:val="Nagłówek 1 Znak"/>
    <w:rsid w:val="00E82E9A"/>
    <w:rPr>
      <w:rFonts w:cs="Arial"/>
      <w:b/>
      <w:iCs/>
      <w:caps/>
      <w:kern w:val="24"/>
      <w:sz w:val="22"/>
      <w:szCs w:val="24"/>
      <w:lang w:val="pl-PL" w:eastAsia="pl-PL" w:bidi="ar-SA"/>
    </w:rPr>
  </w:style>
  <w:style w:type="character" w:customStyle="1" w:styleId="StylPogrubienie">
    <w:name w:val="Styl Pogrubienie"/>
    <w:rsid w:val="00E82E9A"/>
    <w:rPr>
      <w:b/>
    </w:rPr>
  </w:style>
  <w:style w:type="paragraph" w:customStyle="1" w:styleId="StylTytuSSTZlewej0cmWysunicie375cm">
    <w:name w:val="Styl Tytuł SST + Z lewej:  0 cm Wysunięcie:  375 cm"/>
    <w:basedOn w:val="TytuSST"/>
    <w:rsid w:val="00E82E9A"/>
    <w:pPr>
      <w:tabs>
        <w:tab w:val="clear" w:pos="2126"/>
      </w:tabs>
      <w:ind w:left="1701" w:hanging="1701"/>
    </w:pPr>
    <w:rPr>
      <w:rFonts w:cs="Times New Roman"/>
      <w:iCs w:val="0"/>
      <w:szCs w:val="20"/>
    </w:rPr>
  </w:style>
  <w:style w:type="character" w:customStyle="1" w:styleId="Nagwek2Title2ZnakZnak">
    <w:name w:val="Nagłówek 2;Title 2 Znak Znak"/>
    <w:rsid w:val="00E82E9A"/>
    <w:rPr>
      <w:rFonts w:cs="Arial"/>
      <w:b/>
      <w:kern w:val="24"/>
      <w:szCs w:val="24"/>
      <w:lang w:val="pl-PL" w:eastAsia="ar-SA" w:bidi="ar-SA"/>
    </w:rPr>
  </w:style>
  <w:style w:type="character" w:customStyle="1" w:styleId="ZnakZnak3">
    <w:name w:val="Znak Znak3"/>
    <w:rsid w:val="00E82E9A"/>
    <w:rPr>
      <w:rFonts w:cs="Arial"/>
      <w:b/>
      <w:iCs/>
      <w:szCs w:val="26"/>
      <w:lang w:val="pl-PL" w:eastAsia="pl-PL" w:bidi="ar-SA"/>
    </w:rPr>
  </w:style>
  <w:style w:type="character" w:customStyle="1" w:styleId="Nagwek1Title1ZnakZnak1">
    <w:name w:val="Nagłówek 1;Title 1 Znak Znak1"/>
    <w:rsid w:val="00E82E9A"/>
    <w:rPr>
      <w:rFonts w:cs="Arial"/>
      <w:b/>
      <w:iCs/>
      <w:caps/>
      <w:kern w:val="24"/>
      <w:lang w:val="pl-PL" w:eastAsia="ar-SA" w:bidi="ar-SA"/>
    </w:rPr>
  </w:style>
  <w:style w:type="paragraph" w:customStyle="1" w:styleId="Nagwek-SST-nieparzysty">
    <w:name w:val="Nagłówek - SST - nieparzysty"/>
    <w:basedOn w:val="Standardowytekst"/>
    <w:autoRedefine/>
    <w:rsid w:val="00E82E9A"/>
    <w:pPr>
      <w:tabs>
        <w:tab w:val="left" w:pos="355"/>
      </w:tabs>
      <w:overflowPunct/>
      <w:adjustRightInd/>
      <w:ind w:right="360"/>
      <w:jc w:val="right"/>
      <w:textAlignment w:val="auto"/>
    </w:pPr>
    <w:rPr>
      <w:iCs/>
      <w:noProof/>
      <w:szCs w:val="24"/>
      <w:lang w:val="en-GB"/>
    </w:rPr>
  </w:style>
  <w:style w:type="paragraph" w:styleId="Wcicienormalne">
    <w:name w:val="Normal Indent"/>
    <w:basedOn w:val="Normalny"/>
    <w:rsid w:val="00E82E9A"/>
    <w:pPr>
      <w:tabs>
        <w:tab w:val="left" w:pos="510"/>
        <w:tab w:val="left" w:pos="624"/>
        <w:tab w:val="left" w:pos="851"/>
      </w:tabs>
      <w:ind w:left="708"/>
    </w:pPr>
    <w:rPr>
      <w:szCs w:val="20"/>
    </w:rPr>
  </w:style>
  <w:style w:type="paragraph" w:styleId="Tekstpodstawowy3">
    <w:name w:val="Body Text 3"/>
    <w:basedOn w:val="Normalny"/>
    <w:rsid w:val="00E82E9A"/>
    <w:pPr>
      <w:spacing w:after="120"/>
    </w:pPr>
    <w:rPr>
      <w:sz w:val="16"/>
      <w:szCs w:val="16"/>
    </w:rPr>
  </w:style>
  <w:style w:type="numbering" w:customStyle="1" w:styleId="StylPunktowane">
    <w:name w:val="Styl Punktowane"/>
    <w:basedOn w:val="Bezlisty"/>
    <w:rsid w:val="00E82E9A"/>
    <w:pPr>
      <w:numPr>
        <w:numId w:val="4"/>
      </w:numPr>
    </w:pPr>
  </w:style>
  <w:style w:type="numbering" w:customStyle="1" w:styleId="Punktowane2">
    <w:name w:val="Punktowane2"/>
    <w:basedOn w:val="Bezlisty"/>
    <w:rsid w:val="00E82E9A"/>
    <w:pPr>
      <w:numPr>
        <w:numId w:val="5"/>
      </w:numPr>
    </w:pPr>
  </w:style>
  <w:style w:type="paragraph" w:customStyle="1" w:styleId="StylTytuSSTZlewej0cmWysunicie375cm1">
    <w:name w:val="Styl Tytuł SST + Z lewej:  0 cm Wysunięcie:  375 cm1"/>
    <w:basedOn w:val="TytuSST"/>
    <w:rsid w:val="00E82E9A"/>
    <w:pPr>
      <w:tabs>
        <w:tab w:val="clear" w:pos="2126"/>
      </w:tabs>
      <w:ind w:left="1701" w:hanging="1701"/>
    </w:pPr>
    <w:rPr>
      <w:rFonts w:cs="Times New Roman"/>
      <w:iCs w:val="0"/>
      <w:szCs w:val="20"/>
    </w:rPr>
  </w:style>
  <w:style w:type="paragraph" w:customStyle="1" w:styleId="StylNagwek3NiePogrubienie2">
    <w:name w:val="Styl Nagłówek 3 + Nie Pogrubienie2"/>
    <w:basedOn w:val="Nagwek3"/>
    <w:rsid w:val="00E82E9A"/>
    <w:rPr>
      <w:b w:val="0"/>
      <w:iCs w:val="0"/>
    </w:rPr>
  </w:style>
  <w:style w:type="paragraph" w:customStyle="1" w:styleId="StylNagwek3NiePogrubieniePrzed12pt">
    <w:name w:val="Styl Nagłówek 3 + Nie Pogrubienie Przed:  12 pt"/>
    <w:basedOn w:val="Nagwek3"/>
    <w:rsid w:val="00E82E9A"/>
    <w:rPr>
      <w:rFonts w:cs="Times New Roman"/>
      <w:b w:val="0"/>
      <w:iCs w:val="0"/>
      <w:szCs w:val="20"/>
    </w:rPr>
  </w:style>
  <w:style w:type="paragraph" w:customStyle="1" w:styleId="StylNagwek3NiePogrubienie3">
    <w:name w:val="Styl Nagłówek 3 + Nie Pogrubienie3"/>
    <w:basedOn w:val="Nagwek3"/>
    <w:rsid w:val="00E82E9A"/>
    <w:rPr>
      <w:b w:val="0"/>
      <w:iCs w:val="0"/>
    </w:rPr>
  </w:style>
  <w:style w:type="paragraph" w:customStyle="1" w:styleId="Default">
    <w:name w:val="Default"/>
    <w:rsid w:val="00E82E9A"/>
    <w:pPr>
      <w:autoSpaceDE w:val="0"/>
      <w:autoSpaceDN w:val="0"/>
      <w:adjustRightInd w:val="0"/>
    </w:pPr>
    <w:rPr>
      <w:rFonts w:ascii="Arial" w:hAnsi="Arial" w:cs="Arial"/>
      <w:color w:val="000000"/>
      <w:sz w:val="24"/>
      <w:szCs w:val="24"/>
    </w:rPr>
  </w:style>
  <w:style w:type="character" w:customStyle="1" w:styleId="Title2ZnakZnakZnak">
    <w:name w:val="Title 2 Znak Znak Znak"/>
    <w:aliases w:val="Title 2 Znak Znak1"/>
    <w:rsid w:val="00E82E9A"/>
    <w:rPr>
      <w:rFonts w:cs="Arial"/>
      <w:b/>
      <w:kern w:val="24"/>
      <w:szCs w:val="24"/>
      <w:lang w:val="pl-PL" w:eastAsia="pl-PL" w:bidi="ar-SA"/>
    </w:rPr>
  </w:style>
  <w:style w:type="character" w:customStyle="1" w:styleId="Title1ZnakZnak">
    <w:name w:val="Title 1 Znak Znak"/>
    <w:rsid w:val="00E82E9A"/>
    <w:rPr>
      <w:rFonts w:cs="Arial"/>
      <w:b/>
      <w:iCs/>
      <w:caps/>
      <w:kern w:val="24"/>
      <w:lang w:val="pl-PL" w:eastAsia="pl-PL" w:bidi="ar-SA"/>
    </w:rPr>
  </w:style>
  <w:style w:type="character" w:customStyle="1" w:styleId="Nagwek2ZnakZnak">
    <w:name w:val="Nagłówek 2 Znak Znak"/>
    <w:rsid w:val="00E82E9A"/>
    <w:rPr>
      <w:rFonts w:cs="Arial"/>
      <w:b/>
      <w:kern w:val="24"/>
      <w:szCs w:val="24"/>
      <w:lang w:val="pl-PL" w:eastAsia="pl-PL" w:bidi="ar-SA"/>
    </w:rPr>
  </w:style>
  <w:style w:type="character" w:customStyle="1" w:styleId="Nagwek3Znak1">
    <w:name w:val="Nagłówek 3 Znak1"/>
    <w:link w:val="Nagwek3"/>
    <w:rsid w:val="00E82E9A"/>
    <w:rPr>
      <w:rFonts w:ascii="Arial" w:hAnsi="Arial" w:cs="Arial"/>
      <w:b/>
      <w:iCs/>
      <w:sz w:val="18"/>
      <w:szCs w:val="26"/>
    </w:rPr>
  </w:style>
  <w:style w:type="character" w:customStyle="1" w:styleId="Nagwek1ZnakZnak">
    <w:name w:val="Nagłówek 1 Znak Znak"/>
    <w:rsid w:val="00E82E9A"/>
    <w:rPr>
      <w:rFonts w:cs="Arial"/>
      <w:b/>
      <w:iCs/>
      <w:caps/>
      <w:kern w:val="24"/>
      <w:lang w:val="pl-PL" w:eastAsia="pl-PL" w:bidi="ar-SA"/>
    </w:rPr>
  </w:style>
  <w:style w:type="character" w:customStyle="1" w:styleId="Nagwek2Znak1">
    <w:name w:val="Nagłówek 2 Znak1"/>
    <w:aliases w:val="Title 2 Znak Znak Znak1,Title 2 Znak"/>
    <w:link w:val="Nagwek2"/>
    <w:rsid w:val="00E82E9A"/>
    <w:rPr>
      <w:rFonts w:ascii="Arial" w:hAnsi="Arial" w:cs="Arial"/>
      <w:b/>
      <w:kern w:val="24"/>
      <w:sz w:val="18"/>
      <w:szCs w:val="24"/>
    </w:rPr>
  </w:style>
  <w:style w:type="character" w:customStyle="1" w:styleId="Nagwek1Znak1">
    <w:name w:val="Nagłówek 1 Znak1"/>
    <w:aliases w:val="Title 1 Znak"/>
    <w:link w:val="Nagwek1"/>
    <w:rsid w:val="00E82E9A"/>
    <w:rPr>
      <w:rFonts w:ascii="Arial" w:hAnsi="Arial" w:cs="Arial"/>
      <w:b/>
      <w:iCs/>
      <w:caps/>
      <w:kern w:val="24"/>
      <w:sz w:val="18"/>
    </w:rPr>
  </w:style>
  <w:style w:type="paragraph" w:customStyle="1" w:styleId="tytuSSTmay">
    <w:name w:val="tytuł SST mały"/>
    <w:basedOn w:val="TytuSST"/>
    <w:rsid w:val="00E82E9A"/>
    <w:pPr>
      <w:tabs>
        <w:tab w:val="clear" w:pos="2126"/>
      </w:tabs>
    </w:pPr>
    <w:rPr>
      <w:b w:val="0"/>
      <w:sz w:val="18"/>
    </w:rPr>
  </w:style>
  <w:style w:type="paragraph" w:styleId="Tekstdymka">
    <w:name w:val="Balloon Text"/>
    <w:basedOn w:val="Normalny"/>
    <w:link w:val="TekstdymkaZnak"/>
    <w:semiHidden/>
    <w:rsid w:val="00E82E9A"/>
    <w:rPr>
      <w:rFonts w:ascii="Tahoma" w:hAnsi="Tahoma" w:cs="Tahoma"/>
      <w:sz w:val="16"/>
      <w:szCs w:val="16"/>
    </w:rPr>
  </w:style>
  <w:style w:type="paragraph" w:styleId="Tekstprzypisukocowego">
    <w:name w:val="endnote text"/>
    <w:basedOn w:val="Normalny"/>
    <w:semiHidden/>
    <w:rsid w:val="00E82E9A"/>
    <w:rPr>
      <w:szCs w:val="20"/>
    </w:rPr>
  </w:style>
  <w:style w:type="character" w:styleId="Odwoanieprzypisukocowego">
    <w:name w:val="endnote reference"/>
    <w:semiHidden/>
    <w:rsid w:val="00E82E9A"/>
    <w:rPr>
      <w:vertAlign w:val="superscript"/>
    </w:rPr>
  </w:style>
  <w:style w:type="character" w:styleId="Odwoanieprzypisudolnego">
    <w:name w:val="footnote reference"/>
    <w:aliases w:val="Footnote Reference/"/>
    <w:semiHidden/>
    <w:rsid w:val="00E82E9A"/>
    <w:rPr>
      <w:vertAlign w:val="superscript"/>
    </w:rPr>
  </w:style>
  <w:style w:type="paragraph" w:styleId="Tekstpodstawowywcity3">
    <w:name w:val="Body Text Indent 3"/>
    <w:basedOn w:val="Normalny"/>
    <w:link w:val="Tekstpodstawowywcity3Znak"/>
    <w:rsid w:val="00E82E9A"/>
    <w:pPr>
      <w:spacing w:after="120"/>
      <w:ind w:left="283"/>
    </w:pPr>
    <w:rPr>
      <w:sz w:val="16"/>
      <w:szCs w:val="16"/>
    </w:rPr>
  </w:style>
  <w:style w:type="paragraph" w:customStyle="1" w:styleId="Styl2">
    <w:name w:val="Styl2"/>
    <w:basedOn w:val="Tekstpodstawowy"/>
    <w:next w:val="Standardowytekst"/>
    <w:rsid w:val="00E82E9A"/>
    <w:rPr>
      <w:rFonts w:ascii="Times New Roman" w:hAnsi="Times New Roman"/>
      <w:sz w:val="20"/>
    </w:rPr>
  </w:style>
  <w:style w:type="character" w:customStyle="1" w:styleId="StylNormalny1210ptNiePogrubienieZnak">
    <w:name w:val="Styl Normalny 12 + 10 pt Nie Pogrubienie Znak"/>
    <w:link w:val="StylNormalny1210ptNiePogrubienie"/>
    <w:rsid w:val="00E82E9A"/>
    <w:rPr>
      <w:rFonts w:cs="Arial"/>
      <w:b/>
      <w:bCs/>
      <w:iCs/>
      <w:szCs w:val="24"/>
      <w:lang w:val="pl-PL" w:eastAsia="pl-PL" w:bidi="ar-SA"/>
    </w:rPr>
  </w:style>
  <w:style w:type="character" w:styleId="UyteHipercze">
    <w:name w:val="FollowedHyperlink"/>
    <w:rsid w:val="00E82E9A"/>
    <w:rPr>
      <w:color w:val="800080"/>
      <w:u w:val="single"/>
    </w:rPr>
  </w:style>
  <w:style w:type="paragraph" w:customStyle="1" w:styleId="nagwek0">
    <w:name w:val="nagłówek"/>
    <w:basedOn w:val="Normalny"/>
    <w:link w:val="nagwekZnak0"/>
    <w:qFormat/>
    <w:rsid w:val="00631EE1"/>
    <w:pPr>
      <w:pBdr>
        <w:bottom w:val="single" w:sz="4" w:space="1" w:color="000000"/>
      </w:pBdr>
      <w:snapToGrid w:val="0"/>
      <w:spacing w:before="6" w:line="100" w:lineRule="atLeast"/>
      <w:ind w:right="360"/>
      <w:jc w:val="center"/>
    </w:pPr>
    <w:rPr>
      <w:bCs w:val="0"/>
      <w:iCs w:val="0"/>
      <w:szCs w:val="18"/>
    </w:rPr>
  </w:style>
  <w:style w:type="character" w:customStyle="1" w:styleId="nagwekZnak0">
    <w:name w:val="nagłówek Znak"/>
    <w:link w:val="nagwek0"/>
    <w:rsid w:val="00631EE1"/>
    <w:rPr>
      <w:rFonts w:ascii="Arial" w:hAnsi="Arial" w:cs="Arial"/>
      <w:sz w:val="18"/>
      <w:szCs w:val="18"/>
    </w:rPr>
  </w:style>
  <w:style w:type="character" w:customStyle="1" w:styleId="Teksttreci">
    <w:name w:val="Tekst treści_"/>
    <w:link w:val="Teksttreci0"/>
    <w:rsid w:val="00597265"/>
    <w:rPr>
      <w:sz w:val="17"/>
      <w:szCs w:val="17"/>
      <w:shd w:val="clear" w:color="auto" w:fill="FFFFFF"/>
    </w:rPr>
  </w:style>
  <w:style w:type="paragraph" w:customStyle="1" w:styleId="Teksttreci0">
    <w:name w:val="Tekst treści"/>
    <w:basedOn w:val="Normalny"/>
    <w:link w:val="Teksttreci"/>
    <w:rsid w:val="00597265"/>
    <w:pPr>
      <w:shd w:val="clear" w:color="auto" w:fill="FFFFFF"/>
      <w:spacing w:before="120" w:after="120" w:line="206" w:lineRule="exact"/>
    </w:pPr>
    <w:rPr>
      <w:rFonts w:ascii="Times New Roman" w:hAnsi="Times New Roman" w:cs="Times New Roman"/>
      <w:bCs w:val="0"/>
      <w:iCs w:val="0"/>
      <w:sz w:val="17"/>
      <w:szCs w:val="17"/>
    </w:rPr>
  </w:style>
  <w:style w:type="character" w:customStyle="1" w:styleId="Teksttreci2">
    <w:name w:val="Tekst treści (2)_"/>
    <w:rsid w:val="00F95554"/>
    <w:rPr>
      <w:b w:val="0"/>
      <w:bCs w:val="0"/>
      <w:i w:val="0"/>
      <w:iCs w:val="0"/>
      <w:smallCaps w:val="0"/>
      <w:strike w:val="0"/>
      <w:spacing w:val="0"/>
      <w:sz w:val="13"/>
      <w:szCs w:val="13"/>
    </w:rPr>
  </w:style>
  <w:style w:type="character" w:customStyle="1" w:styleId="Nagwek20">
    <w:name w:val="Nagłówek #2_"/>
    <w:link w:val="Nagwek21"/>
    <w:rsid w:val="00F95554"/>
    <w:rPr>
      <w:sz w:val="17"/>
      <w:szCs w:val="17"/>
      <w:shd w:val="clear" w:color="auto" w:fill="FFFFFF"/>
    </w:rPr>
  </w:style>
  <w:style w:type="character" w:customStyle="1" w:styleId="Teksttreci20">
    <w:name w:val="Tekst treści (2)"/>
    <w:rsid w:val="00F95554"/>
    <w:rPr>
      <w:b w:val="0"/>
      <w:bCs w:val="0"/>
      <w:i w:val="0"/>
      <w:iCs w:val="0"/>
      <w:smallCaps w:val="0"/>
      <w:strike w:val="0"/>
      <w:spacing w:val="0"/>
      <w:sz w:val="13"/>
      <w:szCs w:val="13"/>
      <w:u w:val="single"/>
    </w:rPr>
  </w:style>
  <w:style w:type="character" w:customStyle="1" w:styleId="PogrubienieTeksttreci85pt">
    <w:name w:val="Pogrubienie;Tekst treści + 8;5 pt"/>
    <w:rsid w:val="00F95554"/>
    <w:rPr>
      <w:b/>
      <w:bCs/>
      <w:i w:val="0"/>
      <w:iCs w:val="0"/>
      <w:smallCaps w:val="0"/>
      <w:strike w:val="0"/>
      <w:spacing w:val="0"/>
      <w:sz w:val="17"/>
      <w:szCs w:val="17"/>
      <w:shd w:val="clear" w:color="auto" w:fill="FFFFFF"/>
    </w:rPr>
  </w:style>
  <w:style w:type="paragraph" w:customStyle="1" w:styleId="Nagwek21">
    <w:name w:val="Nagłówek #2"/>
    <w:basedOn w:val="Normalny"/>
    <w:link w:val="Nagwek20"/>
    <w:rsid w:val="00F95554"/>
    <w:pPr>
      <w:shd w:val="clear" w:color="auto" w:fill="FFFFFF"/>
      <w:spacing w:before="0" w:after="240" w:line="0" w:lineRule="atLeast"/>
      <w:outlineLvl w:val="1"/>
    </w:pPr>
    <w:rPr>
      <w:rFonts w:ascii="Times New Roman" w:hAnsi="Times New Roman" w:cs="Times New Roman"/>
      <w:bCs w:val="0"/>
      <w:iCs w:val="0"/>
      <w:sz w:val="17"/>
      <w:szCs w:val="17"/>
    </w:rPr>
  </w:style>
  <w:style w:type="character" w:customStyle="1" w:styleId="TeksttreciKursywa">
    <w:name w:val="Tekst treści + Kursywa"/>
    <w:rsid w:val="00C929ED"/>
    <w:rPr>
      <w:rFonts w:ascii="Arial" w:eastAsia="Arial" w:hAnsi="Arial" w:cs="Arial"/>
      <w:b w:val="0"/>
      <w:bCs w:val="0"/>
      <w:i/>
      <w:iCs/>
      <w:smallCaps w:val="0"/>
      <w:strike w:val="0"/>
      <w:spacing w:val="0"/>
      <w:sz w:val="16"/>
      <w:szCs w:val="16"/>
      <w:shd w:val="clear" w:color="auto" w:fill="FFFFFF"/>
    </w:rPr>
  </w:style>
  <w:style w:type="character" w:customStyle="1" w:styleId="Teksttreci55pt">
    <w:name w:val="Tekst treści + 5;5 pt"/>
    <w:rsid w:val="00664BC0"/>
    <w:rPr>
      <w:b w:val="0"/>
      <w:bCs w:val="0"/>
      <w:i w:val="0"/>
      <w:iCs w:val="0"/>
      <w:smallCaps w:val="0"/>
      <w:strike w:val="0"/>
      <w:spacing w:val="0"/>
      <w:sz w:val="11"/>
      <w:szCs w:val="11"/>
      <w:shd w:val="clear" w:color="auto" w:fill="FFFFFF"/>
    </w:rPr>
  </w:style>
  <w:style w:type="paragraph" w:styleId="Tekstkomentarza">
    <w:name w:val="annotation text"/>
    <w:basedOn w:val="Normalny"/>
    <w:link w:val="TekstkomentarzaZnak"/>
    <w:rsid w:val="006962F3"/>
    <w:pPr>
      <w:spacing w:before="0"/>
      <w:jc w:val="left"/>
    </w:pPr>
  </w:style>
  <w:style w:type="character" w:customStyle="1" w:styleId="TekstkomentarzaZnak">
    <w:name w:val="Tekst komentarza Znak"/>
    <w:link w:val="Tekstkomentarza"/>
    <w:rsid w:val="006962F3"/>
    <w:rPr>
      <w:rFonts w:ascii="Arial" w:hAnsi="Arial" w:cs="Arial"/>
      <w:bCs/>
      <w:iCs/>
      <w:sz w:val="18"/>
      <w:szCs w:val="24"/>
    </w:rPr>
  </w:style>
  <w:style w:type="character" w:styleId="Odwoaniedokomentarza">
    <w:name w:val="annotation reference"/>
    <w:rsid w:val="006962F3"/>
    <w:rPr>
      <w:sz w:val="16"/>
      <w:szCs w:val="16"/>
    </w:rPr>
  </w:style>
  <w:style w:type="paragraph" w:styleId="Tematkomentarza">
    <w:name w:val="annotation subject"/>
    <w:basedOn w:val="Tekstkomentarza"/>
    <w:next w:val="Tekstkomentarza"/>
    <w:link w:val="TematkomentarzaZnak"/>
    <w:rsid w:val="006962F3"/>
    <w:pPr>
      <w:spacing w:before="60"/>
      <w:jc w:val="both"/>
    </w:pPr>
    <w:rPr>
      <w:b/>
      <w:szCs w:val="20"/>
    </w:rPr>
  </w:style>
  <w:style w:type="character" w:customStyle="1" w:styleId="TematkomentarzaZnak">
    <w:name w:val="Temat komentarza Znak"/>
    <w:link w:val="Tematkomentarza"/>
    <w:rsid w:val="006962F3"/>
    <w:rPr>
      <w:rFonts w:ascii="Arial" w:hAnsi="Arial" w:cs="Arial"/>
      <w:b/>
      <w:bCs/>
      <w:iCs/>
      <w:sz w:val="18"/>
      <w:szCs w:val="24"/>
    </w:rPr>
  </w:style>
  <w:style w:type="paragraph" w:customStyle="1" w:styleId="Komentarz">
    <w:name w:val="Komentarz"/>
    <w:basedOn w:val="Normalny"/>
    <w:rsid w:val="006962F3"/>
    <w:rPr>
      <w:i/>
    </w:rPr>
  </w:style>
  <w:style w:type="paragraph" w:customStyle="1" w:styleId="Technical4">
    <w:name w:val="Technical 4"/>
    <w:rsid w:val="006962F3"/>
    <w:pPr>
      <w:tabs>
        <w:tab w:val="left" w:pos="-720"/>
      </w:tabs>
      <w:suppressAutoHyphens/>
    </w:pPr>
    <w:rPr>
      <w:rFonts w:ascii="Courier" w:hAnsi="Courier"/>
      <w:b/>
      <w:sz w:val="24"/>
      <w:lang w:val="en-US"/>
    </w:rPr>
  </w:style>
  <w:style w:type="paragraph" w:styleId="Spistreci1">
    <w:name w:val="toc 1"/>
    <w:basedOn w:val="Normalny"/>
    <w:next w:val="Normalny"/>
    <w:rsid w:val="006962F3"/>
    <w:pPr>
      <w:spacing w:after="120"/>
      <w:jc w:val="left"/>
    </w:pPr>
    <w:rPr>
      <w:b/>
      <w:caps/>
    </w:rPr>
  </w:style>
  <w:style w:type="paragraph" w:styleId="Spistreci2">
    <w:name w:val="toc 2"/>
    <w:basedOn w:val="Normalny"/>
    <w:next w:val="Normalny"/>
    <w:rsid w:val="006962F3"/>
    <w:pPr>
      <w:spacing w:before="0"/>
      <w:ind w:left="240"/>
      <w:jc w:val="left"/>
    </w:pPr>
    <w:rPr>
      <w:smallCaps/>
    </w:rPr>
  </w:style>
  <w:style w:type="paragraph" w:styleId="Spistreci3">
    <w:name w:val="toc 3"/>
    <w:basedOn w:val="Normalny"/>
    <w:next w:val="Normalny"/>
    <w:autoRedefine/>
    <w:rsid w:val="006962F3"/>
    <w:pPr>
      <w:spacing w:before="0"/>
      <w:ind w:left="480"/>
      <w:jc w:val="left"/>
    </w:pPr>
    <w:rPr>
      <w:i/>
    </w:rPr>
  </w:style>
  <w:style w:type="paragraph" w:styleId="Spistreci4">
    <w:name w:val="toc 4"/>
    <w:basedOn w:val="Normalny"/>
    <w:next w:val="Normalny"/>
    <w:autoRedefine/>
    <w:rsid w:val="006962F3"/>
    <w:pPr>
      <w:spacing w:before="0"/>
      <w:ind w:left="720"/>
      <w:jc w:val="left"/>
    </w:pPr>
  </w:style>
  <w:style w:type="paragraph" w:styleId="Spistreci5">
    <w:name w:val="toc 5"/>
    <w:basedOn w:val="Normalny"/>
    <w:next w:val="Normalny"/>
    <w:autoRedefine/>
    <w:rsid w:val="006962F3"/>
    <w:pPr>
      <w:spacing w:before="0"/>
      <w:ind w:left="960"/>
      <w:jc w:val="left"/>
    </w:pPr>
  </w:style>
  <w:style w:type="paragraph" w:styleId="Spistreci6">
    <w:name w:val="toc 6"/>
    <w:basedOn w:val="Normalny"/>
    <w:next w:val="Normalny"/>
    <w:autoRedefine/>
    <w:rsid w:val="006962F3"/>
    <w:pPr>
      <w:spacing w:before="0"/>
      <w:ind w:left="1200"/>
      <w:jc w:val="left"/>
    </w:pPr>
  </w:style>
  <w:style w:type="paragraph" w:styleId="Spistreci7">
    <w:name w:val="toc 7"/>
    <w:basedOn w:val="Normalny"/>
    <w:next w:val="Normalny"/>
    <w:autoRedefine/>
    <w:rsid w:val="006962F3"/>
    <w:pPr>
      <w:spacing w:before="0"/>
      <w:ind w:left="1440"/>
      <w:jc w:val="left"/>
    </w:pPr>
  </w:style>
  <w:style w:type="paragraph" w:styleId="Spistreci8">
    <w:name w:val="toc 8"/>
    <w:basedOn w:val="Normalny"/>
    <w:next w:val="Normalny"/>
    <w:autoRedefine/>
    <w:rsid w:val="006962F3"/>
    <w:pPr>
      <w:spacing w:before="0"/>
      <w:ind w:left="1680"/>
      <w:jc w:val="left"/>
    </w:pPr>
  </w:style>
  <w:style w:type="paragraph" w:styleId="Spistreci9">
    <w:name w:val="toc 9"/>
    <w:basedOn w:val="Normalny"/>
    <w:next w:val="Normalny"/>
    <w:autoRedefine/>
    <w:rsid w:val="006962F3"/>
    <w:pPr>
      <w:spacing w:before="0"/>
      <w:ind w:left="1920"/>
      <w:jc w:val="left"/>
    </w:pPr>
  </w:style>
  <w:style w:type="paragraph" w:styleId="Lista3">
    <w:name w:val="List 3"/>
    <w:basedOn w:val="Normalny"/>
    <w:rsid w:val="006962F3"/>
    <w:pPr>
      <w:ind w:left="849" w:hanging="283"/>
    </w:pPr>
  </w:style>
  <w:style w:type="paragraph" w:styleId="Lista4">
    <w:name w:val="List 4"/>
    <w:basedOn w:val="Normalny"/>
    <w:rsid w:val="006962F3"/>
    <w:pPr>
      <w:ind w:left="1132" w:hanging="283"/>
    </w:pPr>
  </w:style>
  <w:style w:type="paragraph" w:styleId="Lista-kontynuacja">
    <w:name w:val="List Continue"/>
    <w:basedOn w:val="Normalny"/>
    <w:rsid w:val="006962F3"/>
    <w:pPr>
      <w:spacing w:after="120"/>
      <w:ind w:left="283"/>
    </w:pPr>
  </w:style>
  <w:style w:type="paragraph" w:customStyle="1" w:styleId="Tekstpodstawowy21">
    <w:name w:val="Tekst podstawowy 21"/>
    <w:basedOn w:val="Normalny"/>
    <w:rsid w:val="006962F3"/>
    <w:pPr>
      <w:spacing w:before="0"/>
    </w:pPr>
    <w:rPr>
      <w:b/>
      <w:sz w:val="28"/>
    </w:rPr>
  </w:style>
  <w:style w:type="paragraph" w:customStyle="1" w:styleId="Tekstpodstawowy31">
    <w:name w:val="Tekst podstawowy 31"/>
    <w:basedOn w:val="Normalny"/>
    <w:rsid w:val="006962F3"/>
    <w:pPr>
      <w:spacing w:before="0"/>
    </w:pPr>
    <w:rPr>
      <w:b/>
      <w:sz w:val="28"/>
    </w:rPr>
  </w:style>
  <w:style w:type="paragraph" w:customStyle="1" w:styleId="a">
    <w:name w:val="Ś"/>
    <w:basedOn w:val="Stopka"/>
    <w:rsid w:val="006962F3"/>
    <w:pPr>
      <w:tabs>
        <w:tab w:val="clear" w:pos="4536"/>
        <w:tab w:val="clear" w:pos="9072"/>
      </w:tabs>
      <w:spacing w:before="40"/>
      <w:jc w:val="right"/>
    </w:pPr>
    <w:rPr>
      <w:i/>
      <w:sz w:val="16"/>
      <w:szCs w:val="16"/>
    </w:rPr>
  </w:style>
  <w:style w:type="paragraph" w:styleId="Tekstpodstawowywcity2">
    <w:name w:val="Body Text Indent 2"/>
    <w:basedOn w:val="Normalny"/>
    <w:link w:val="Tekstpodstawowywcity2Znak"/>
    <w:rsid w:val="006962F3"/>
    <w:pPr>
      <w:tabs>
        <w:tab w:val="left" w:pos="291"/>
        <w:tab w:val="left" w:pos="723"/>
        <w:tab w:val="left" w:pos="1560"/>
      </w:tabs>
      <w:ind w:left="1560" w:hanging="405"/>
    </w:pPr>
  </w:style>
  <w:style w:type="character" w:customStyle="1" w:styleId="Tekstpodstawowywcity2Znak">
    <w:name w:val="Tekst podstawowy wcięty 2 Znak"/>
    <w:link w:val="Tekstpodstawowywcity2"/>
    <w:rsid w:val="006962F3"/>
    <w:rPr>
      <w:rFonts w:ascii="Arial" w:hAnsi="Arial" w:cs="Arial"/>
      <w:bCs/>
      <w:iCs/>
      <w:sz w:val="18"/>
      <w:szCs w:val="24"/>
    </w:rPr>
  </w:style>
  <w:style w:type="paragraph" w:customStyle="1" w:styleId="tytu">
    <w:name w:val="tytuł"/>
    <w:rsid w:val="006962F3"/>
    <w:pPr>
      <w:spacing w:line="360" w:lineRule="atLeast"/>
      <w:jc w:val="center"/>
    </w:pPr>
    <w:rPr>
      <w:rFonts w:ascii="TimesEE" w:hAnsi="TimesEE"/>
      <w:b/>
      <w:color w:val="000000"/>
      <w:sz w:val="24"/>
    </w:rPr>
  </w:style>
  <w:style w:type="paragraph" w:customStyle="1" w:styleId="StylNagwek1Po0pt">
    <w:name w:val="Styl Nagłówek 1 + Po:  0 pt"/>
    <w:basedOn w:val="Nagwek1"/>
    <w:link w:val="StylNagwek1Po0ptZnak"/>
    <w:rsid w:val="006962F3"/>
    <w:pPr>
      <w:numPr>
        <w:numId w:val="0"/>
      </w:numPr>
      <w:tabs>
        <w:tab w:val="num" w:pos="397"/>
      </w:tabs>
      <w:spacing w:before="600"/>
      <w:ind w:left="397" w:hanging="397"/>
    </w:pPr>
    <w:rPr>
      <w:bCs/>
      <w:szCs w:val="24"/>
    </w:rPr>
  </w:style>
  <w:style w:type="character" w:customStyle="1" w:styleId="StylNagwek1Po0ptZnak">
    <w:name w:val="Styl Nagłówek 1 + Po:  0 pt Znak"/>
    <w:link w:val="StylNagwek1Po0pt"/>
    <w:rsid w:val="006962F3"/>
    <w:rPr>
      <w:rFonts w:ascii="Arial" w:hAnsi="Arial" w:cs="Arial"/>
      <w:b/>
      <w:bCs/>
      <w:iCs/>
      <w:caps/>
      <w:kern w:val="24"/>
      <w:sz w:val="18"/>
      <w:szCs w:val="24"/>
    </w:rPr>
  </w:style>
  <w:style w:type="paragraph" w:customStyle="1" w:styleId="Nagwek2Pogrubienie">
    <w:name w:val="Nagłówek 2 + Pogrubienie"/>
    <w:basedOn w:val="Nagwek2"/>
    <w:rsid w:val="006962F3"/>
    <w:pPr>
      <w:numPr>
        <w:numId w:val="3"/>
      </w:numPr>
    </w:pPr>
    <w:rPr>
      <w:b w:val="0"/>
      <w:bCs/>
    </w:rPr>
  </w:style>
  <w:style w:type="paragraph" w:customStyle="1" w:styleId="Mylnik">
    <w:name w:val="Myślnik"/>
    <w:basedOn w:val="Normalny"/>
    <w:rsid w:val="006962F3"/>
    <w:pPr>
      <w:spacing w:before="0"/>
    </w:pPr>
  </w:style>
  <w:style w:type="paragraph" w:customStyle="1" w:styleId="Mylnik1">
    <w:name w:val="Myślnik 1"/>
    <w:basedOn w:val="Mylnik"/>
    <w:rsid w:val="006962F3"/>
    <w:pPr>
      <w:spacing w:before="120"/>
    </w:pPr>
  </w:style>
  <w:style w:type="paragraph" w:customStyle="1" w:styleId="StylZlewej0cmWysunicie2cmInterliniaConajmniej1">
    <w:name w:val="Styl Z lewej:  0 cm Wysunięcie:  2 cm Interlinia:  Co najmniej 1..."/>
    <w:basedOn w:val="Normalny"/>
    <w:rsid w:val="006962F3"/>
  </w:style>
  <w:style w:type="paragraph" w:customStyle="1" w:styleId="StylStylZlewej0cmWysunicie2cmInterliniaConajmnie">
    <w:name w:val="Styl Styl Z lewej:  0 cm Wysunięcie:  2 cm Interlinia:  Co najmnie..."/>
    <w:basedOn w:val="StylZlewej0cmWysunicie2cmInterliniaConajmniej1"/>
    <w:rsid w:val="006962F3"/>
    <w:pPr>
      <w:ind w:firstLine="851"/>
    </w:pPr>
    <w:rPr>
      <w:b/>
      <w:bCs w:val="0"/>
    </w:rPr>
  </w:style>
  <w:style w:type="paragraph" w:customStyle="1" w:styleId="Normalny12">
    <w:name w:val="Normalny 12"/>
    <w:basedOn w:val="Normalny"/>
    <w:link w:val="Normalny12Znak"/>
    <w:rsid w:val="006962F3"/>
    <w:pPr>
      <w:tabs>
        <w:tab w:val="left" w:pos="3"/>
        <w:tab w:val="left" w:pos="147"/>
        <w:tab w:val="left" w:pos="291"/>
        <w:tab w:val="left" w:pos="723"/>
        <w:tab w:val="left" w:pos="867"/>
        <w:tab w:val="left" w:pos="1011"/>
      </w:tabs>
      <w:spacing w:before="240"/>
    </w:pPr>
    <w:rPr>
      <w:b/>
    </w:rPr>
  </w:style>
  <w:style w:type="character" w:customStyle="1" w:styleId="Normalny12Znak">
    <w:name w:val="Normalny 12 Znak"/>
    <w:link w:val="Normalny12"/>
    <w:rsid w:val="006962F3"/>
    <w:rPr>
      <w:rFonts w:ascii="Arial" w:hAnsi="Arial" w:cs="Arial"/>
      <w:b/>
      <w:bCs/>
      <w:iCs/>
      <w:sz w:val="18"/>
      <w:szCs w:val="24"/>
    </w:rPr>
  </w:style>
  <w:style w:type="paragraph" w:styleId="Poprawka">
    <w:name w:val="Revision"/>
    <w:basedOn w:val="Normalny"/>
    <w:next w:val="Normalny"/>
    <w:rsid w:val="006962F3"/>
    <w:pPr>
      <w:tabs>
        <w:tab w:val="left" w:pos="723"/>
      </w:tabs>
      <w:spacing w:before="240"/>
      <w:ind w:left="1009" w:hanging="1009"/>
    </w:pPr>
  </w:style>
  <w:style w:type="paragraph" w:customStyle="1" w:styleId="StylDolewejInterlinia15wiersza">
    <w:name w:val="Styl Do lewej Interlinia:  15 wiersza"/>
    <w:basedOn w:val="Normalny"/>
    <w:rsid w:val="006962F3"/>
    <w:pPr>
      <w:spacing w:before="0" w:line="360" w:lineRule="auto"/>
      <w:jc w:val="left"/>
    </w:pPr>
  </w:style>
  <w:style w:type="paragraph" w:customStyle="1" w:styleId="normal0">
    <w:name w:val="normal 0"/>
    <w:basedOn w:val="Normalny"/>
    <w:rsid w:val="006962F3"/>
    <w:pPr>
      <w:spacing w:before="0"/>
    </w:pPr>
  </w:style>
  <w:style w:type="paragraph" w:customStyle="1" w:styleId="StylNormalny1210ptNiePogrubienie">
    <w:name w:val="Styl Normalny 12 + 10 pt Nie Pogrubienie"/>
    <w:basedOn w:val="Normalny12"/>
    <w:link w:val="StylNormalny1210ptNiePogrubienieZnak"/>
    <w:rsid w:val="006962F3"/>
    <w:pPr>
      <w:tabs>
        <w:tab w:val="clear" w:pos="3"/>
        <w:tab w:val="clear" w:pos="147"/>
        <w:tab w:val="clear" w:pos="723"/>
        <w:tab w:val="clear" w:pos="1011"/>
        <w:tab w:val="left" w:pos="1985"/>
      </w:tabs>
    </w:pPr>
    <w:rPr>
      <w:rFonts w:ascii="Times New Roman" w:hAnsi="Times New Roman"/>
      <w:sz w:val="20"/>
    </w:rPr>
  </w:style>
  <w:style w:type="paragraph" w:customStyle="1" w:styleId="tekstost0">
    <w:name w:val="tekstost"/>
    <w:basedOn w:val="Normalny"/>
    <w:rsid w:val="006962F3"/>
    <w:pPr>
      <w:spacing w:before="100" w:beforeAutospacing="1" w:after="100" w:afterAutospacing="1"/>
      <w:jc w:val="left"/>
    </w:pPr>
    <w:rPr>
      <w:rFonts w:cs="Times New Roman"/>
      <w:bCs w:val="0"/>
      <w:iCs w:val="0"/>
      <w:sz w:val="24"/>
    </w:rPr>
  </w:style>
  <w:style w:type="paragraph" w:customStyle="1" w:styleId="normalny30">
    <w:name w:val="normalny3"/>
    <w:basedOn w:val="Normalny"/>
    <w:rsid w:val="006962F3"/>
    <w:pPr>
      <w:spacing w:before="100" w:beforeAutospacing="1" w:after="100" w:afterAutospacing="1"/>
      <w:jc w:val="left"/>
    </w:pPr>
    <w:rPr>
      <w:rFonts w:cs="Times New Roman"/>
      <w:bCs w:val="0"/>
      <w:iCs w:val="0"/>
      <w:sz w:val="24"/>
    </w:rPr>
  </w:style>
  <w:style w:type="character" w:customStyle="1" w:styleId="Title1ZnakZnakZnakZnak">
    <w:name w:val="Title 1 Znak Znak Znak Znak"/>
    <w:locked/>
    <w:rsid w:val="006962F3"/>
    <w:rPr>
      <w:rFonts w:cs="Arial"/>
      <w:b/>
      <w:iCs/>
      <w:caps/>
      <w:kern w:val="24"/>
      <w:sz w:val="24"/>
      <w:szCs w:val="24"/>
    </w:rPr>
  </w:style>
  <w:style w:type="character" w:customStyle="1" w:styleId="ZnakZnak22">
    <w:name w:val="Znak Znak22"/>
    <w:locked/>
    <w:rsid w:val="006962F3"/>
    <w:rPr>
      <w:rFonts w:cs="Arial"/>
      <w:b/>
      <w:iCs/>
      <w:sz w:val="26"/>
      <w:szCs w:val="26"/>
    </w:rPr>
  </w:style>
  <w:style w:type="character" w:customStyle="1" w:styleId="Nagwek4Znak">
    <w:name w:val="Nagłówek 4 Znak"/>
    <w:link w:val="Nagwek4"/>
    <w:locked/>
    <w:rsid w:val="006962F3"/>
    <w:rPr>
      <w:rFonts w:ascii="Arial" w:hAnsi="Arial"/>
      <w:bCs/>
      <w:iCs/>
      <w:sz w:val="18"/>
    </w:rPr>
  </w:style>
  <w:style w:type="character" w:customStyle="1" w:styleId="Nagwek5Znak">
    <w:name w:val="Nagłówek 5 Znak"/>
    <w:link w:val="Nagwek5"/>
    <w:locked/>
    <w:rsid w:val="006962F3"/>
    <w:rPr>
      <w:rFonts w:ascii="Arial" w:hAnsi="Arial" w:cs="Arial"/>
      <w:bCs/>
      <w:i/>
      <w:iCs/>
      <w:sz w:val="18"/>
      <w:szCs w:val="24"/>
    </w:rPr>
  </w:style>
  <w:style w:type="character" w:customStyle="1" w:styleId="Nagwek6Znak">
    <w:name w:val="Nagłówek 6 Znak"/>
    <w:link w:val="Nagwek6"/>
    <w:locked/>
    <w:rsid w:val="006962F3"/>
    <w:rPr>
      <w:rFonts w:ascii="Arial" w:hAnsi="Arial" w:cs="Arial"/>
      <w:bCs/>
      <w:i/>
      <w:iCs/>
      <w:sz w:val="22"/>
      <w:szCs w:val="24"/>
    </w:rPr>
  </w:style>
  <w:style w:type="character" w:customStyle="1" w:styleId="Nagwek7Znak">
    <w:name w:val="Nagłówek 7 Znak"/>
    <w:link w:val="Nagwek7"/>
    <w:locked/>
    <w:rsid w:val="006962F3"/>
    <w:rPr>
      <w:rFonts w:ascii="Arial" w:hAnsi="Arial" w:cs="Arial"/>
      <w:bCs/>
      <w:iCs/>
      <w:sz w:val="18"/>
      <w:szCs w:val="24"/>
    </w:rPr>
  </w:style>
  <w:style w:type="character" w:customStyle="1" w:styleId="Nagwek8Znak">
    <w:name w:val="Nagłówek 8 Znak"/>
    <w:link w:val="Nagwek8"/>
    <w:locked/>
    <w:rsid w:val="006962F3"/>
    <w:rPr>
      <w:rFonts w:ascii="Arial" w:hAnsi="Arial" w:cs="Arial"/>
      <w:bCs/>
      <w:i/>
      <w:iCs/>
      <w:sz w:val="18"/>
      <w:szCs w:val="24"/>
    </w:rPr>
  </w:style>
  <w:style w:type="character" w:customStyle="1" w:styleId="Nagwek9Znak">
    <w:name w:val="Nagłówek 9 Znak"/>
    <w:link w:val="Nagwek9"/>
    <w:locked/>
    <w:rsid w:val="006962F3"/>
    <w:rPr>
      <w:rFonts w:ascii="Arial" w:hAnsi="Arial" w:cs="Arial"/>
      <w:b/>
      <w:bCs/>
      <w:i/>
      <w:iCs/>
      <w:sz w:val="18"/>
      <w:szCs w:val="24"/>
    </w:rPr>
  </w:style>
  <w:style w:type="character" w:customStyle="1" w:styleId="NagwekZnak">
    <w:name w:val="Nagłówek Znak"/>
    <w:aliases w:val="Nagłówek strony Znak"/>
    <w:link w:val="Nagwek"/>
    <w:locked/>
    <w:rsid w:val="006962F3"/>
    <w:rPr>
      <w:rFonts w:ascii="Arial" w:hAnsi="Arial" w:cs="Arial"/>
      <w:bCs/>
      <w:iCs/>
      <w:sz w:val="18"/>
      <w:szCs w:val="24"/>
    </w:rPr>
  </w:style>
  <w:style w:type="character" w:customStyle="1" w:styleId="ZnakZnak14">
    <w:name w:val="Znak Znak14"/>
    <w:locked/>
    <w:rsid w:val="006962F3"/>
    <w:rPr>
      <w:rFonts w:cs="Arial"/>
      <w:bCs/>
      <w:iCs/>
      <w:sz w:val="24"/>
      <w:szCs w:val="24"/>
    </w:rPr>
  </w:style>
  <w:style w:type="character" w:customStyle="1" w:styleId="TekstprzypisudolnegoZnak">
    <w:name w:val="Tekst przypisu dolnego Znak"/>
    <w:aliases w:val="Tekst przypisu Znak"/>
    <w:link w:val="Tekstprzypisudolnego"/>
    <w:semiHidden/>
    <w:locked/>
    <w:rsid w:val="006962F3"/>
    <w:rPr>
      <w:rFonts w:ascii="Arial" w:hAnsi="Arial" w:cs="Arial"/>
      <w:bCs/>
      <w:iCs/>
      <w:sz w:val="18"/>
      <w:szCs w:val="24"/>
    </w:rPr>
  </w:style>
  <w:style w:type="character" w:customStyle="1" w:styleId="ZnakZnak">
    <w:name w:val="Znak Znak"/>
    <w:rsid w:val="006962F3"/>
    <w:rPr>
      <w:rFonts w:ascii="Arial" w:hAnsi="Arial" w:cs="Arial"/>
      <w:bCs/>
      <w:iCs/>
      <w:sz w:val="24"/>
      <w:szCs w:val="24"/>
      <w:lang w:val="pl-PL" w:eastAsia="pl-PL" w:bidi="ar-SA"/>
    </w:rPr>
  </w:style>
  <w:style w:type="character" w:customStyle="1" w:styleId="ZnakZnak20">
    <w:name w:val="Znak Znak2"/>
    <w:rsid w:val="006962F3"/>
    <w:rPr>
      <w:rFonts w:cs="Arial"/>
      <w:b/>
      <w:kern w:val="24"/>
      <w:sz w:val="24"/>
      <w:szCs w:val="24"/>
      <w:lang w:val="pl-PL" w:eastAsia="pl-PL" w:bidi="ar-SA"/>
    </w:rPr>
  </w:style>
  <w:style w:type="character" w:customStyle="1" w:styleId="ZnakZnak10">
    <w:name w:val="Znak Znak1"/>
    <w:rsid w:val="006962F3"/>
    <w:rPr>
      <w:rFonts w:cs="Arial"/>
      <w:b/>
      <w:iCs/>
      <w:sz w:val="26"/>
      <w:szCs w:val="26"/>
      <w:lang w:val="pl-PL" w:eastAsia="pl-PL" w:bidi="ar-SA"/>
    </w:rPr>
  </w:style>
  <w:style w:type="character" w:customStyle="1" w:styleId="TekstpodstawowyZnak">
    <w:name w:val="Tekst podstawowy Znak"/>
    <w:locked/>
    <w:rsid w:val="006962F3"/>
    <w:rPr>
      <w:rFonts w:ascii="Arial" w:hAnsi="Arial" w:cs="Arial"/>
      <w:bCs/>
      <w:iCs/>
      <w:sz w:val="18"/>
      <w:szCs w:val="24"/>
      <w:lang w:val="pl-PL" w:eastAsia="pl-PL" w:bidi="ar-SA"/>
    </w:rPr>
  </w:style>
  <w:style w:type="character" w:customStyle="1" w:styleId="ZwrotpoegnalnyZnak">
    <w:name w:val="Zwrot pożegnalny Znak"/>
    <w:link w:val="Zwrotpoegnalny"/>
    <w:locked/>
    <w:rsid w:val="006962F3"/>
    <w:rPr>
      <w:rFonts w:ascii="Arial" w:hAnsi="Arial" w:cs="Arial"/>
      <w:bCs/>
      <w:iCs/>
      <w:sz w:val="18"/>
      <w:szCs w:val="24"/>
    </w:rPr>
  </w:style>
  <w:style w:type="character" w:customStyle="1" w:styleId="TekstpodstawowywcityZnak">
    <w:name w:val="Tekst podstawowy wcięty Znak"/>
    <w:link w:val="Tekstpodstawowywcity"/>
    <w:locked/>
    <w:rsid w:val="006962F3"/>
    <w:rPr>
      <w:rFonts w:ascii="Arial" w:hAnsi="Arial" w:cs="Arial"/>
      <w:bCs/>
      <w:iCs/>
      <w:sz w:val="18"/>
      <w:szCs w:val="24"/>
    </w:rPr>
  </w:style>
  <w:style w:type="character" w:customStyle="1" w:styleId="Tekstpodstawowy2Znak">
    <w:name w:val="Tekst podstawowy 2 Znak"/>
    <w:link w:val="Tekstpodstawowy2"/>
    <w:locked/>
    <w:rsid w:val="006962F3"/>
    <w:rPr>
      <w:rFonts w:ascii="Arial" w:hAnsi="Arial" w:cs="Arial"/>
      <w:bCs/>
      <w:iCs/>
      <w:sz w:val="18"/>
      <w:szCs w:val="24"/>
    </w:rPr>
  </w:style>
  <w:style w:type="character" w:customStyle="1" w:styleId="ZwykytekstZnak">
    <w:name w:val="Zwykły tekst Znak"/>
    <w:link w:val="Zwykytekst"/>
    <w:locked/>
    <w:rsid w:val="006962F3"/>
    <w:rPr>
      <w:rFonts w:ascii="Courier New" w:hAnsi="Courier New" w:cs="Courier New"/>
      <w:bCs/>
      <w:iCs/>
      <w:sz w:val="18"/>
      <w:szCs w:val="24"/>
    </w:rPr>
  </w:style>
  <w:style w:type="character" w:customStyle="1" w:styleId="DataZnak">
    <w:name w:val="Data Znak"/>
    <w:link w:val="Data"/>
    <w:locked/>
    <w:rsid w:val="006962F3"/>
    <w:rPr>
      <w:rFonts w:ascii="Arial" w:hAnsi="Arial" w:cs="Arial"/>
      <w:bCs/>
      <w:iCs/>
      <w:sz w:val="18"/>
      <w:szCs w:val="24"/>
    </w:rPr>
  </w:style>
  <w:style w:type="character" w:customStyle="1" w:styleId="Tekstpodstawowywcity3Znak">
    <w:name w:val="Tekst podstawowy wcięty 3 Znak"/>
    <w:link w:val="Tekstpodstawowywcity3"/>
    <w:locked/>
    <w:rsid w:val="006962F3"/>
    <w:rPr>
      <w:rFonts w:ascii="Arial" w:hAnsi="Arial" w:cs="Arial"/>
      <w:bCs/>
      <w:iCs/>
      <w:sz w:val="16"/>
      <w:szCs w:val="16"/>
    </w:rPr>
  </w:style>
  <w:style w:type="paragraph" w:styleId="Mapadokumentu">
    <w:name w:val="Document Map"/>
    <w:basedOn w:val="Normalny"/>
    <w:link w:val="MapadokumentuZnak"/>
    <w:rsid w:val="006962F3"/>
    <w:pPr>
      <w:shd w:val="clear" w:color="auto" w:fill="000080"/>
    </w:pPr>
    <w:rPr>
      <w:rFonts w:ascii="Tahoma" w:hAnsi="Tahoma" w:cs="Tahoma"/>
      <w:szCs w:val="20"/>
    </w:rPr>
  </w:style>
  <w:style w:type="character" w:customStyle="1" w:styleId="MapadokumentuZnak">
    <w:name w:val="Mapa dokumentu Znak"/>
    <w:link w:val="Mapadokumentu"/>
    <w:rsid w:val="006962F3"/>
    <w:rPr>
      <w:rFonts w:ascii="Tahoma" w:hAnsi="Tahoma" w:cs="Tahoma"/>
      <w:bCs/>
      <w:iCs/>
      <w:sz w:val="18"/>
      <w:shd w:val="clear" w:color="auto" w:fill="000080"/>
    </w:rPr>
  </w:style>
  <w:style w:type="paragraph" w:styleId="Akapitzlist">
    <w:name w:val="List Paragraph"/>
    <w:basedOn w:val="Normalny"/>
    <w:uiPriority w:val="34"/>
    <w:qFormat/>
    <w:rsid w:val="006962F3"/>
    <w:pPr>
      <w:spacing w:before="0" w:after="200" w:line="276" w:lineRule="auto"/>
      <w:ind w:left="720"/>
      <w:jc w:val="left"/>
    </w:pPr>
    <w:rPr>
      <w:rFonts w:ascii="Calibri" w:hAnsi="Calibri" w:cs="Calibri"/>
      <w:bCs w:val="0"/>
      <w:iCs w:val="0"/>
      <w:sz w:val="22"/>
      <w:szCs w:val="22"/>
      <w:lang w:eastAsia="en-US"/>
    </w:rPr>
  </w:style>
  <w:style w:type="character" w:customStyle="1" w:styleId="TekstdymkaZnak">
    <w:name w:val="Tekst dymka Znak"/>
    <w:link w:val="Tekstdymka"/>
    <w:semiHidden/>
    <w:locked/>
    <w:rsid w:val="006962F3"/>
    <w:rPr>
      <w:rFonts w:ascii="Tahoma" w:hAnsi="Tahoma" w:cs="Tahoma"/>
      <w:bCs/>
      <w:iCs/>
      <w:sz w:val="16"/>
      <w:szCs w:val="16"/>
    </w:rPr>
  </w:style>
  <w:style w:type="character" w:customStyle="1" w:styleId="CommentTextChar">
    <w:name w:val="Comment Text Char"/>
    <w:locked/>
    <w:rsid w:val="006962F3"/>
    <w:rPr>
      <w:rFonts w:eastAsia="MS Mincho"/>
      <w:lang w:val="de-DE" w:eastAsia="de-DE"/>
    </w:rPr>
  </w:style>
  <w:style w:type="paragraph" w:customStyle="1" w:styleId="Vertragstext">
    <w:name w:val="Vertragstext"/>
    <w:basedOn w:val="Normalny"/>
    <w:rsid w:val="006962F3"/>
    <w:pPr>
      <w:suppressAutoHyphens/>
      <w:spacing w:after="120"/>
      <w:ind w:left="1134"/>
    </w:pPr>
    <w:rPr>
      <w:rFonts w:eastAsia="MS Mincho" w:cs="Times New Roman"/>
      <w:bCs w:val="0"/>
      <w:i/>
      <w:color w:val="000000"/>
      <w:sz w:val="24"/>
      <w:szCs w:val="20"/>
      <w:lang w:val="en-GB" w:eastAsia="de-DE"/>
    </w:rPr>
  </w:style>
  <w:style w:type="paragraph" w:customStyle="1" w:styleId="Gliederung1">
    <w:name w:val="Gliederung 1"/>
    <w:basedOn w:val="Normalny"/>
    <w:autoRedefine/>
    <w:rsid w:val="006962F3"/>
    <w:pPr>
      <w:numPr>
        <w:numId w:val="6"/>
      </w:numPr>
      <w:tabs>
        <w:tab w:val="left" w:pos="350"/>
        <w:tab w:val="left" w:pos="1418"/>
      </w:tabs>
      <w:spacing w:before="0" w:after="120" w:line="360" w:lineRule="auto"/>
      <w:ind w:right="-72"/>
      <w:jc w:val="center"/>
    </w:pPr>
    <w:rPr>
      <w:rFonts w:eastAsia="MS Mincho"/>
      <w:b/>
      <w:iCs w:val="0"/>
      <w:sz w:val="22"/>
      <w:szCs w:val="20"/>
      <w:lang w:val="de-DE" w:eastAsia="de-DE"/>
    </w:rPr>
  </w:style>
  <w:style w:type="paragraph" w:customStyle="1" w:styleId="Gliederung2">
    <w:name w:val="Gliederung2"/>
    <w:basedOn w:val="Tekstpodstawowy3"/>
    <w:autoRedefine/>
    <w:rsid w:val="006962F3"/>
    <w:pPr>
      <w:numPr>
        <w:ilvl w:val="1"/>
        <w:numId w:val="6"/>
      </w:numPr>
      <w:tabs>
        <w:tab w:val="left" w:pos="350"/>
        <w:tab w:val="left" w:pos="851"/>
      </w:tabs>
      <w:spacing w:before="0" w:after="0" w:line="360" w:lineRule="auto"/>
      <w:ind w:right="-72"/>
      <w:jc w:val="center"/>
    </w:pPr>
    <w:rPr>
      <w:rFonts w:eastAsia="MS Mincho"/>
      <w:b/>
      <w:bCs w:val="0"/>
      <w:iCs w:val="0"/>
      <w:sz w:val="24"/>
      <w:szCs w:val="20"/>
      <w:lang w:val="de-DE" w:eastAsia="de-DE"/>
    </w:rPr>
  </w:style>
  <w:style w:type="paragraph" w:customStyle="1" w:styleId="Gliederung3">
    <w:name w:val="Gliederung3"/>
    <w:basedOn w:val="Normalny"/>
    <w:autoRedefine/>
    <w:rsid w:val="006962F3"/>
    <w:pPr>
      <w:numPr>
        <w:ilvl w:val="2"/>
        <w:numId w:val="6"/>
      </w:numPr>
      <w:tabs>
        <w:tab w:val="left" w:pos="350"/>
        <w:tab w:val="left" w:pos="851"/>
      </w:tabs>
      <w:spacing w:before="0" w:after="120" w:line="360" w:lineRule="auto"/>
      <w:ind w:right="-72"/>
      <w:jc w:val="center"/>
    </w:pPr>
    <w:rPr>
      <w:rFonts w:eastAsia="MS Mincho"/>
      <w:b/>
      <w:bCs w:val="0"/>
      <w:iCs w:val="0"/>
      <w:sz w:val="22"/>
      <w:szCs w:val="20"/>
      <w:lang w:val="de-DE" w:eastAsia="de-DE"/>
    </w:rPr>
  </w:style>
  <w:style w:type="paragraph" w:customStyle="1" w:styleId="Gliederung4">
    <w:name w:val="Gliederung4"/>
    <w:basedOn w:val="Normalny"/>
    <w:autoRedefine/>
    <w:rsid w:val="006962F3"/>
    <w:pPr>
      <w:numPr>
        <w:ilvl w:val="3"/>
        <w:numId w:val="6"/>
      </w:numPr>
      <w:tabs>
        <w:tab w:val="left" w:pos="350"/>
        <w:tab w:val="left" w:pos="1134"/>
      </w:tabs>
      <w:spacing w:before="0" w:after="120" w:line="360" w:lineRule="auto"/>
      <w:ind w:right="-72"/>
      <w:jc w:val="center"/>
    </w:pPr>
    <w:rPr>
      <w:rFonts w:eastAsia="MS Mincho"/>
      <w:b/>
      <w:bCs w:val="0"/>
      <w:iCs w:val="0"/>
      <w:sz w:val="22"/>
      <w:szCs w:val="20"/>
      <w:lang w:val="de-DE" w:eastAsia="de-DE"/>
    </w:rPr>
  </w:style>
  <w:style w:type="paragraph" w:customStyle="1" w:styleId="Gliederung5">
    <w:name w:val="Gliederung 5"/>
    <w:basedOn w:val="Normalny"/>
    <w:autoRedefine/>
    <w:rsid w:val="006962F3"/>
    <w:pPr>
      <w:numPr>
        <w:ilvl w:val="4"/>
        <w:numId w:val="6"/>
      </w:numPr>
      <w:tabs>
        <w:tab w:val="left" w:pos="350"/>
        <w:tab w:val="left" w:pos="1418"/>
      </w:tabs>
      <w:spacing w:before="0" w:after="120" w:line="360" w:lineRule="auto"/>
      <w:ind w:right="-72"/>
      <w:jc w:val="center"/>
    </w:pPr>
    <w:rPr>
      <w:rFonts w:eastAsia="MS Mincho"/>
      <w:b/>
      <w:bCs w:val="0"/>
      <w:iCs w:val="0"/>
      <w:sz w:val="22"/>
      <w:szCs w:val="20"/>
      <w:lang w:val="de-DE" w:eastAsia="de-DE"/>
    </w:rPr>
  </w:style>
  <w:style w:type="paragraph" w:customStyle="1" w:styleId="Tekstpodstawowy210">
    <w:name w:val="Tekst podstawowy 21"/>
    <w:basedOn w:val="Normalny"/>
    <w:rsid w:val="006962F3"/>
    <w:pPr>
      <w:spacing w:before="0"/>
      <w:jc w:val="left"/>
    </w:pPr>
    <w:rPr>
      <w:rFonts w:cs="Times New Roman"/>
      <w:bCs w:val="0"/>
      <w:iCs w:val="0"/>
      <w:sz w:val="28"/>
      <w:szCs w:val="20"/>
    </w:rPr>
  </w:style>
  <w:style w:type="paragraph" w:customStyle="1" w:styleId="tekst1">
    <w:name w:val="tekst1"/>
    <w:rsid w:val="006962F3"/>
    <w:pPr>
      <w:spacing w:after="120"/>
      <w:ind w:left="425"/>
    </w:pPr>
  </w:style>
  <w:style w:type="paragraph" w:customStyle="1" w:styleId="standardowytekst0">
    <w:name w:val="standardowytekst"/>
    <w:basedOn w:val="Normalny"/>
    <w:rsid w:val="006962F3"/>
    <w:pPr>
      <w:spacing w:before="100" w:beforeAutospacing="1" w:after="100" w:afterAutospacing="1"/>
      <w:jc w:val="left"/>
    </w:pPr>
    <w:rPr>
      <w:rFonts w:ascii="Times New Roman" w:hAnsi="Times New Roman" w:cs="Times New Roman"/>
      <w:bCs w:val="0"/>
      <w:iCs w:val="0"/>
      <w:sz w:val="24"/>
    </w:rPr>
  </w:style>
  <w:style w:type="paragraph" w:customStyle="1" w:styleId="Bullet1points">
    <w:name w:val="Bullet 1 points"/>
    <w:basedOn w:val="Normalny"/>
    <w:rsid w:val="006962F3"/>
    <w:pPr>
      <w:numPr>
        <w:numId w:val="7"/>
      </w:numPr>
      <w:tabs>
        <w:tab w:val="left" w:pos="397"/>
        <w:tab w:val="left" w:pos="567"/>
        <w:tab w:val="left" w:pos="737"/>
      </w:tabs>
      <w:spacing w:after="60"/>
    </w:pPr>
    <w:rPr>
      <w:rFonts w:ascii="Times New Roman" w:hAnsi="Times New Roman"/>
      <w:sz w:val="20"/>
    </w:rPr>
  </w:style>
  <w:style w:type="paragraph" w:styleId="Tekstpodstawowyzwciciem">
    <w:name w:val="Body Text First Indent"/>
    <w:basedOn w:val="Tekstpodstawowy"/>
    <w:link w:val="TekstpodstawowyzwciciemZnak"/>
    <w:rsid w:val="006962F3"/>
    <w:pPr>
      <w:ind w:firstLine="210"/>
    </w:pPr>
  </w:style>
  <w:style w:type="character" w:customStyle="1" w:styleId="TekstpodstawowyZnak1">
    <w:name w:val="Tekst podstawowy Znak1"/>
    <w:link w:val="Tekstpodstawowy"/>
    <w:rsid w:val="006962F3"/>
    <w:rPr>
      <w:rFonts w:ascii="Arial" w:hAnsi="Arial" w:cs="Arial"/>
      <w:bCs/>
      <w:iCs/>
      <w:sz w:val="18"/>
      <w:szCs w:val="24"/>
    </w:rPr>
  </w:style>
  <w:style w:type="character" w:customStyle="1" w:styleId="TekstpodstawowyzwciciemZnak">
    <w:name w:val="Tekst podstawowy z wcięciem Znak"/>
    <w:basedOn w:val="TekstpodstawowyZnak1"/>
    <w:link w:val="Tekstpodstawowyzwciciem"/>
    <w:rsid w:val="006962F3"/>
    <w:rPr>
      <w:rFonts w:ascii="Arial" w:hAnsi="Arial" w:cs="Arial"/>
      <w:bCs/>
      <w:iCs/>
      <w:sz w:val="18"/>
      <w:szCs w:val="24"/>
    </w:rPr>
  </w:style>
  <w:style w:type="character" w:customStyle="1" w:styleId="TeksttreciPogrubienie">
    <w:name w:val="Tekst treści + Pogrubienie"/>
    <w:rsid w:val="006962F3"/>
    <w:rPr>
      <w:rFonts w:ascii="Arial" w:eastAsia="Arial" w:hAnsi="Arial" w:cs="Arial"/>
      <w:b/>
      <w:bCs/>
      <w:i w:val="0"/>
      <w:iCs w:val="0"/>
      <w:smallCaps w:val="0"/>
      <w:strike w:val="0"/>
      <w:spacing w:val="0"/>
      <w:sz w:val="17"/>
      <w:szCs w:val="17"/>
      <w:shd w:val="clear" w:color="auto" w:fill="FFFFFF"/>
    </w:rPr>
  </w:style>
  <w:style w:type="character" w:customStyle="1" w:styleId="Podpistabeli">
    <w:name w:val="Podpis tabeli_"/>
    <w:rsid w:val="00687B83"/>
    <w:rPr>
      <w:rFonts w:ascii="Arial" w:eastAsia="Arial" w:hAnsi="Arial" w:cs="Arial"/>
      <w:b w:val="0"/>
      <w:bCs w:val="0"/>
      <w:i w:val="0"/>
      <w:iCs w:val="0"/>
      <w:smallCaps w:val="0"/>
      <w:strike w:val="0"/>
      <w:spacing w:val="0"/>
      <w:sz w:val="17"/>
      <w:szCs w:val="17"/>
    </w:rPr>
  </w:style>
  <w:style w:type="character" w:customStyle="1" w:styleId="PodpistabeliPogrubienie">
    <w:name w:val="Podpis tabeli + Pogrubienie"/>
    <w:rsid w:val="00687B83"/>
    <w:rPr>
      <w:rFonts w:ascii="Arial" w:eastAsia="Arial" w:hAnsi="Arial" w:cs="Arial"/>
      <w:b/>
      <w:bCs/>
      <w:i w:val="0"/>
      <w:iCs w:val="0"/>
      <w:smallCaps w:val="0"/>
      <w:strike w:val="0"/>
      <w:spacing w:val="0"/>
      <w:sz w:val="17"/>
      <w:szCs w:val="17"/>
      <w:u w:val="single"/>
    </w:rPr>
  </w:style>
  <w:style w:type="character" w:customStyle="1" w:styleId="Podpistabeli0">
    <w:name w:val="Podpis tabeli"/>
    <w:rsid w:val="00687B83"/>
    <w:rPr>
      <w:rFonts w:ascii="Arial" w:eastAsia="Arial" w:hAnsi="Arial" w:cs="Arial"/>
      <w:b w:val="0"/>
      <w:bCs w:val="0"/>
      <w:i w:val="0"/>
      <w:iCs w:val="0"/>
      <w:smallCaps w:val="0"/>
      <w:strike w:val="0"/>
      <w:spacing w:val="0"/>
      <w:sz w:val="17"/>
      <w:szCs w:val="17"/>
      <w:u w:val="single"/>
    </w:rPr>
  </w:style>
  <w:style w:type="character" w:customStyle="1" w:styleId="Teksttreci4">
    <w:name w:val="Tekst treści (4)_"/>
    <w:link w:val="Teksttreci40"/>
    <w:rsid w:val="00687B83"/>
    <w:rPr>
      <w:rFonts w:ascii="Arial" w:eastAsia="Arial" w:hAnsi="Arial" w:cs="Arial"/>
      <w:sz w:val="17"/>
      <w:szCs w:val="17"/>
      <w:shd w:val="clear" w:color="auto" w:fill="FFFFFF"/>
    </w:rPr>
  </w:style>
  <w:style w:type="character" w:customStyle="1" w:styleId="Teksttreci47ptBezkursywyMaelitery">
    <w:name w:val="Tekst treści (4) + 7 pt;Bez kursywy;Małe litery"/>
    <w:rsid w:val="00687B83"/>
    <w:rPr>
      <w:rFonts w:ascii="Arial" w:eastAsia="Arial" w:hAnsi="Arial" w:cs="Arial"/>
      <w:b w:val="0"/>
      <w:bCs w:val="0"/>
      <w:i/>
      <w:iCs/>
      <w:smallCaps/>
      <w:strike w:val="0"/>
      <w:spacing w:val="0"/>
      <w:sz w:val="14"/>
      <w:szCs w:val="14"/>
    </w:rPr>
  </w:style>
  <w:style w:type="character" w:customStyle="1" w:styleId="Teksttreci4Bezkursywy">
    <w:name w:val="Tekst treści (4) + Bez kursywy"/>
    <w:rsid w:val="00687B83"/>
    <w:rPr>
      <w:rFonts w:ascii="Arial" w:eastAsia="Arial" w:hAnsi="Arial" w:cs="Arial"/>
      <w:b w:val="0"/>
      <w:bCs w:val="0"/>
      <w:i/>
      <w:iCs/>
      <w:smallCaps w:val="0"/>
      <w:strike w:val="0"/>
      <w:spacing w:val="0"/>
      <w:sz w:val="17"/>
      <w:szCs w:val="17"/>
    </w:rPr>
  </w:style>
  <w:style w:type="character" w:customStyle="1" w:styleId="Teksttreci5">
    <w:name w:val="Tekst treści (5)_"/>
    <w:link w:val="Teksttreci50"/>
    <w:rsid w:val="00687B83"/>
    <w:rPr>
      <w:rFonts w:ascii="Arial" w:eastAsia="Arial" w:hAnsi="Arial" w:cs="Arial"/>
      <w:sz w:val="14"/>
      <w:szCs w:val="14"/>
      <w:shd w:val="clear" w:color="auto" w:fill="FFFFFF"/>
    </w:rPr>
  </w:style>
  <w:style w:type="character" w:customStyle="1" w:styleId="Teksttreci585ptBezmaychliter">
    <w:name w:val="Tekst treści (5) + 8;5 pt;Bez małych liter"/>
    <w:rsid w:val="00687B83"/>
    <w:rPr>
      <w:rFonts w:ascii="Arial" w:eastAsia="Arial" w:hAnsi="Arial" w:cs="Arial"/>
      <w:b w:val="0"/>
      <w:bCs w:val="0"/>
      <w:i w:val="0"/>
      <w:iCs w:val="0"/>
      <w:smallCaps/>
      <w:strike w:val="0"/>
      <w:spacing w:val="0"/>
      <w:sz w:val="17"/>
      <w:szCs w:val="17"/>
    </w:rPr>
  </w:style>
  <w:style w:type="character" w:customStyle="1" w:styleId="Teksttreci7ptMaelitery">
    <w:name w:val="Tekst treści + 7 pt;Małe litery"/>
    <w:rsid w:val="00687B83"/>
    <w:rPr>
      <w:rFonts w:ascii="Arial" w:eastAsia="Arial" w:hAnsi="Arial" w:cs="Arial"/>
      <w:b w:val="0"/>
      <w:bCs w:val="0"/>
      <w:i w:val="0"/>
      <w:iCs w:val="0"/>
      <w:smallCaps/>
      <w:strike w:val="0"/>
      <w:spacing w:val="0"/>
      <w:sz w:val="14"/>
      <w:szCs w:val="14"/>
      <w:shd w:val="clear" w:color="auto" w:fill="FFFFFF"/>
    </w:rPr>
  </w:style>
  <w:style w:type="character" w:customStyle="1" w:styleId="Teksttreci3">
    <w:name w:val="Tekst treści (3)_"/>
    <w:link w:val="Teksttreci30"/>
    <w:rsid w:val="00687B83"/>
    <w:rPr>
      <w:rFonts w:ascii="Arial" w:eastAsia="Arial" w:hAnsi="Arial" w:cs="Arial"/>
      <w:sz w:val="11"/>
      <w:szCs w:val="11"/>
      <w:shd w:val="clear" w:color="auto" w:fill="FFFFFF"/>
    </w:rPr>
  </w:style>
  <w:style w:type="character" w:customStyle="1" w:styleId="Teksttreci37ptMaelitery">
    <w:name w:val="Tekst treści (3) + 7 pt;Małe litery"/>
    <w:rsid w:val="00687B83"/>
    <w:rPr>
      <w:rFonts w:ascii="Arial" w:eastAsia="Arial" w:hAnsi="Arial" w:cs="Arial"/>
      <w:b w:val="0"/>
      <w:bCs w:val="0"/>
      <w:i w:val="0"/>
      <w:iCs w:val="0"/>
      <w:smallCaps/>
      <w:strike w:val="0"/>
      <w:spacing w:val="0"/>
      <w:sz w:val="14"/>
      <w:szCs w:val="14"/>
    </w:rPr>
  </w:style>
  <w:style w:type="paragraph" w:customStyle="1" w:styleId="Teksttreci40">
    <w:name w:val="Tekst treści (4)"/>
    <w:basedOn w:val="Normalny"/>
    <w:link w:val="Teksttreci4"/>
    <w:rsid w:val="00687B83"/>
    <w:pPr>
      <w:shd w:val="clear" w:color="auto" w:fill="FFFFFF"/>
      <w:spacing w:before="0" w:line="0" w:lineRule="atLeast"/>
      <w:jc w:val="right"/>
    </w:pPr>
    <w:rPr>
      <w:rFonts w:eastAsia="Arial"/>
      <w:bCs w:val="0"/>
      <w:iCs w:val="0"/>
      <w:sz w:val="17"/>
      <w:szCs w:val="17"/>
    </w:rPr>
  </w:style>
  <w:style w:type="paragraph" w:customStyle="1" w:styleId="Teksttreci50">
    <w:name w:val="Tekst treści (5)"/>
    <w:basedOn w:val="Normalny"/>
    <w:link w:val="Teksttreci5"/>
    <w:rsid w:val="00687B83"/>
    <w:pPr>
      <w:shd w:val="clear" w:color="auto" w:fill="FFFFFF"/>
      <w:spacing w:before="0" w:line="0" w:lineRule="atLeast"/>
      <w:jc w:val="left"/>
    </w:pPr>
    <w:rPr>
      <w:rFonts w:eastAsia="Arial"/>
      <w:bCs w:val="0"/>
      <w:iCs w:val="0"/>
      <w:sz w:val="14"/>
      <w:szCs w:val="14"/>
    </w:rPr>
  </w:style>
  <w:style w:type="paragraph" w:customStyle="1" w:styleId="Teksttreci30">
    <w:name w:val="Tekst treści (3)"/>
    <w:basedOn w:val="Normalny"/>
    <w:link w:val="Teksttreci3"/>
    <w:rsid w:val="00687B83"/>
    <w:pPr>
      <w:shd w:val="clear" w:color="auto" w:fill="FFFFFF"/>
      <w:spacing w:before="0" w:line="0" w:lineRule="atLeast"/>
      <w:jc w:val="left"/>
    </w:pPr>
    <w:rPr>
      <w:rFonts w:eastAsia="Arial"/>
      <w:bCs w:val="0"/>
      <w:iCs w:val="0"/>
      <w:sz w:val="11"/>
      <w:szCs w:val="11"/>
    </w:rPr>
  </w:style>
  <w:style w:type="character" w:customStyle="1" w:styleId="TeksttreciOdstpy1pt">
    <w:name w:val="Tekst treści + Odstępy 1 pt"/>
    <w:rsid w:val="00305D47"/>
    <w:rPr>
      <w:rFonts w:ascii="Arial" w:eastAsia="Arial" w:hAnsi="Arial" w:cs="Arial"/>
      <w:b w:val="0"/>
      <w:bCs w:val="0"/>
      <w:i w:val="0"/>
      <w:iCs w:val="0"/>
      <w:smallCaps w:val="0"/>
      <w:strike w:val="0"/>
      <w:spacing w:val="30"/>
      <w:sz w:val="17"/>
      <w:szCs w:val="17"/>
      <w:shd w:val="clear" w:color="auto" w:fill="FFFFFF"/>
    </w:rPr>
  </w:style>
  <w:style w:type="character" w:customStyle="1" w:styleId="Teksttreci8ptSkalowanie150">
    <w:name w:val="Tekst treści + 8 pt;Skalowanie 150%"/>
    <w:rsid w:val="006F5EC8"/>
    <w:rPr>
      <w:rFonts w:ascii="Arial" w:eastAsia="Arial" w:hAnsi="Arial" w:cs="Arial"/>
      <w:b w:val="0"/>
      <w:bCs w:val="0"/>
      <w:i w:val="0"/>
      <w:iCs w:val="0"/>
      <w:smallCaps w:val="0"/>
      <w:strike w:val="0"/>
      <w:spacing w:val="0"/>
      <w:w w:val="150"/>
      <w:sz w:val="16"/>
      <w:szCs w:val="16"/>
      <w:shd w:val="clear" w:color="auto" w:fill="FFFFFF"/>
    </w:rPr>
  </w:style>
  <w:style w:type="character" w:customStyle="1" w:styleId="Podpistabeli2">
    <w:name w:val="Podpis tabeli (2)_"/>
    <w:basedOn w:val="Domylnaczcionkaakapitu"/>
    <w:rsid w:val="00611C38"/>
    <w:rPr>
      <w:b w:val="0"/>
      <w:bCs w:val="0"/>
      <w:i w:val="0"/>
      <w:iCs w:val="0"/>
      <w:smallCaps w:val="0"/>
      <w:strike w:val="0"/>
      <w:spacing w:val="0"/>
      <w:sz w:val="19"/>
      <w:szCs w:val="19"/>
    </w:rPr>
  </w:style>
  <w:style w:type="character" w:customStyle="1" w:styleId="Podpistabeli20">
    <w:name w:val="Podpis tabeli (2)"/>
    <w:basedOn w:val="Podpistabeli2"/>
    <w:rsid w:val="00611C38"/>
    <w:rPr>
      <w:b w:val="0"/>
      <w:bCs w:val="0"/>
      <w:i w:val="0"/>
      <w:iCs w:val="0"/>
      <w:smallCaps w:val="0"/>
      <w:strike w:val="0"/>
      <w:spacing w:val="0"/>
      <w:sz w:val="19"/>
      <w:szCs w:val="19"/>
      <w:u w:val="single"/>
    </w:rPr>
  </w:style>
  <w:style w:type="character" w:customStyle="1" w:styleId="PogrubienieTeksttreci10pt">
    <w:name w:val="Pogrubienie;Tekst treści + 10 pt"/>
    <w:basedOn w:val="Teksttreci"/>
    <w:rsid w:val="001B3B05"/>
    <w:rPr>
      <w:b/>
      <w:bCs/>
      <w:i w:val="0"/>
      <w:iCs w:val="0"/>
      <w:smallCaps w:val="0"/>
      <w:strike w:val="0"/>
      <w:spacing w:val="0"/>
      <w:sz w:val="20"/>
      <w:szCs w:val="20"/>
      <w:shd w:val="clear" w:color="auto" w:fill="FFFFFF"/>
    </w:rPr>
  </w:style>
  <w:style w:type="character" w:customStyle="1" w:styleId="Podpistabeli3">
    <w:name w:val="Podpis tabeli (3)_"/>
    <w:basedOn w:val="Domylnaczcionkaakapitu"/>
    <w:link w:val="Podpistabeli30"/>
    <w:rsid w:val="0004721A"/>
    <w:rPr>
      <w:shd w:val="clear" w:color="auto" w:fill="FFFFFF"/>
    </w:rPr>
  </w:style>
  <w:style w:type="paragraph" w:customStyle="1" w:styleId="Podpistabeli30">
    <w:name w:val="Podpis tabeli (3)"/>
    <w:basedOn w:val="Normalny"/>
    <w:link w:val="Podpistabeli3"/>
    <w:rsid w:val="0004721A"/>
    <w:pPr>
      <w:shd w:val="clear" w:color="auto" w:fill="FFFFFF"/>
      <w:spacing w:before="0" w:after="60" w:line="0" w:lineRule="atLeast"/>
      <w:jc w:val="left"/>
    </w:pPr>
    <w:rPr>
      <w:rFonts w:ascii="Times New Roman" w:hAnsi="Times New Roman" w:cs="Times New Roman"/>
      <w:bCs w:val="0"/>
      <w:iCs w:val="0"/>
      <w:sz w:val="20"/>
      <w:szCs w:val="20"/>
    </w:rPr>
  </w:style>
  <w:style w:type="character" w:customStyle="1" w:styleId="Nagwek30">
    <w:name w:val="Nagłówek #3_"/>
    <w:basedOn w:val="Domylnaczcionkaakapitu"/>
    <w:link w:val="Nagwek31"/>
    <w:rsid w:val="008C06E4"/>
    <w:rPr>
      <w:sz w:val="19"/>
      <w:szCs w:val="19"/>
      <w:shd w:val="clear" w:color="auto" w:fill="FFFFFF"/>
    </w:rPr>
  </w:style>
  <w:style w:type="paragraph" w:customStyle="1" w:styleId="Nagwek31">
    <w:name w:val="Nagłówek #3"/>
    <w:basedOn w:val="Normalny"/>
    <w:link w:val="Nagwek30"/>
    <w:rsid w:val="008C06E4"/>
    <w:pPr>
      <w:shd w:val="clear" w:color="auto" w:fill="FFFFFF"/>
      <w:spacing w:before="0" w:after="180" w:line="0" w:lineRule="atLeast"/>
      <w:outlineLvl w:val="2"/>
    </w:pPr>
    <w:rPr>
      <w:rFonts w:ascii="Times New Roman" w:hAnsi="Times New Roman" w:cs="Times New Roman"/>
      <w:bCs w:val="0"/>
      <w:iCs w:val="0"/>
      <w:sz w:val="19"/>
      <w:szCs w:val="19"/>
    </w:rPr>
  </w:style>
  <w:style w:type="character" w:customStyle="1" w:styleId="Nagwek42">
    <w:name w:val="Nagłówek #4 (2)_"/>
    <w:basedOn w:val="Domylnaczcionkaakapitu"/>
    <w:link w:val="Nagwek420"/>
    <w:rsid w:val="008C06E4"/>
    <w:rPr>
      <w:sz w:val="19"/>
      <w:szCs w:val="19"/>
      <w:shd w:val="clear" w:color="auto" w:fill="FFFFFF"/>
    </w:rPr>
  </w:style>
  <w:style w:type="paragraph" w:customStyle="1" w:styleId="Nagwek420">
    <w:name w:val="Nagłówek #4 (2)"/>
    <w:basedOn w:val="Normalny"/>
    <w:link w:val="Nagwek42"/>
    <w:rsid w:val="008C06E4"/>
    <w:pPr>
      <w:shd w:val="clear" w:color="auto" w:fill="FFFFFF"/>
      <w:spacing w:before="0" w:line="240" w:lineRule="exact"/>
      <w:jc w:val="left"/>
      <w:outlineLvl w:val="3"/>
    </w:pPr>
    <w:rPr>
      <w:rFonts w:ascii="Times New Roman" w:hAnsi="Times New Roman" w:cs="Times New Roman"/>
      <w:bCs w:val="0"/>
      <w:iCs w:val="0"/>
      <w:sz w:val="19"/>
      <w:szCs w:val="19"/>
    </w:rPr>
  </w:style>
  <w:style w:type="paragraph" w:customStyle="1" w:styleId="AAAAA">
    <w:name w:val="AAAAA"/>
    <w:rsid w:val="00EC69F3"/>
    <w:pPr>
      <w:overflowPunct w:val="0"/>
      <w:autoSpaceDE w:val="0"/>
      <w:autoSpaceDN w:val="0"/>
      <w:adjustRightInd w:val="0"/>
      <w:textAlignment w:val="baseline"/>
    </w:pPr>
  </w:style>
  <w:style w:type="paragraph" w:customStyle="1" w:styleId="wypunktowaniekreska">
    <w:name w:val="wypunktowanie kreska"/>
    <w:basedOn w:val="Normalny"/>
    <w:rsid w:val="00D076AD"/>
    <w:pPr>
      <w:numPr>
        <w:numId w:val="8"/>
      </w:numPr>
      <w:spacing w:after="60"/>
    </w:pPr>
    <w:rPr>
      <w:rFonts w:ascii="Times New Roman" w:hAnsi="Times New Roman" w:cs="Times New Roman"/>
      <w:bCs w:val="0"/>
      <w:iCs w:val="0"/>
      <w:sz w:val="20"/>
      <w:szCs w:val="20"/>
    </w:rPr>
  </w:style>
  <w:style w:type="character" w:customStyle="1" w:styleId="Document8">
    <w:name w:val="Document 8"/>
    <w:basedOn w:val="Domylnaczcionkaakapitu"/>
    <w:rsid w:val="005E312E"/>
  </w:style>
  <w:style w:type="character" w:customStyle="1" w:styleId="podpunkt">
    <w:name w:val="podpunkt"/>
    <w:rsid w:val="006C1E10"/>
    <w:rPr>
      <w:rFonts w:ascii="Times New Roman" w:hAnsi="Times New Roman"/>
      <w:b/>
    </w:rPr>
  </w:style>
  <w:style w:type="paragraph" w:customStyle="1" w:styleId="Style6">
    <w:name w:val="Style6"/>
    <w:basedOn w:val="Normalny"/>
    <w:uiPriority w:val="99"/>
    <w:rsid w:val="005960C8"/>
    <w:pPr>
      <w:widowControl w:val="0"/>
      <w:autoSpaceDE w:val="0"/>
      <w:autoSpaceDN w:val="0"/>
      <w:adjustRightInd w:val="0"/>
      <w:spacing w:before="0" w:line="226" w:lineRule="exact"/>
    </w:pPr>
    <w:rPr>
      <w:rFonts w:ascii="Arial Unicode MS" w:eastAsia="Arial Unicode MS" w:hAnsi="Calibri" w:cs="Arial Unicode MS"/>
      <w:bCs w:val="0"/>
      <w:iCs w:val="0"/>
      <w:sz w:val="24"/>
    </w:rPr>
  </w:style>
  <w:style w:type="character" w:customStyle="1" w:styleId="FontStyle56">
    <w:name w:val="Font Style56"/>
    <w:uiPriority w:val="99"/>
    <w:rsid w:val="005960C8"/>
    <w:rPr>
      <w:rFonts w:ascii="Arial Unicode MS" w:eastAsia="Arial Unicode MS" w:cs="Arial Unicode MS"/>
      <w:sz w:val="18"/>
      <w:szCs w:val="18"/>
    </w:rPr>
  </w:style>
  <w:style w:type="paragraph" w:customStyle="1" w:styleId="Style32">
    <w:name w:val="Style32"/>
    <w:basedOn w:val="Normalny"/>
    <w:uiPriority w:val="99"/>
    <w:rsid w:val="005960C8"/>
    <w:pPr>
      <w:widowControl w:val="0"/>
      <w:autoSpaceDE w:val="0"/>
      <w:autoSpaceDN w:val="0"/>
      <w:adjustRightInd w:val="0"/>
      <w:spacing w:before="0" w:line="226" w:lineRule="exact"/>
      <w:ind w:hanging="350"/>
    </w:pPr>
    <w:rPr>
      <w:rFonts w:ascii="Arial Unicode MS" w:eastAsia="Arial Unicode MS" w:hAnsi="Calibri" w:cs="Arial Unicode MS"/>
      <w:bCs w:val="0"/>
      <w:iCs w:val="0"/>
      <w:sz w:val="24"/>
    </w:rPr>
  </w:style>
  <w:style w:type="character" w:customStyle="1" w:styleId="FontStyle53">
    <w:name w:val="Font Style53"/>
    <w:uiPriority w:val="99"/>
    <w:rsid w:val="005960C8"/>
    <w:rPr>
      <w:rFonts w:ascii="Arial Unicode MS" w:eastAsia="Arial Unicode MS" w:cs="Arial Unicode MS"/>
      <w:sz w:val="16"/>
      <w:szCs w:val="16"/>
    </w:rPr>
  </w:style>
  <w:style w:type="paragraph" w:customStyle="1" w:styleId="Style25">
    <w:name w:val="Style25"/>
    <w:basedOn w:val="Normalny"/>
    <w:uiPriority w:val="99"/>
    <w:rsid w:val="00007005"/>
    <w:pPr>
      <w:widowControl w:val="0"/>
      <w:autoSpaceDE w:val="0"/>
      <w:autoSpaceDN w:val="0"/>
      <w:adjustRightInd w:val="0"/>
      <w:spacing w:before="0"/>
    </w:pPr>
    <w:rPr>
      <w:rFonts w:ascii="Calibri" w:hAnsi="Calibri" w:cs="Times New Roman"/>
      <w:bCs w:val="0"/>
      <w:iCs w:val="0"/>
      <w:sz w:val="24"/>
    </w:rPr>
  </w:style>
  <w:style w:type="character" w:customStyle="1" w:styleId="FontStyle218">
    <w:name w:val="Font Style218"/>
    <w:basedOn w:val="Domylnaczcionkaakapitu"/>
    <w:uiPriority w:val="99"/>
    <w:rsid w:val="00007005"/>
    <w:rPr>
      <w:rFonts w:ascii="Arial" w:hAnsi="Arial" w:cs="Arial"/>
      <w:color w:val="000000"/>
      <w:sz w:val="20"/>
      <w:szCs w:val="20"/>
    </w:rPr>
  </w:style>
  <w:style w:type="character" w:customStyle="1" w:styleId="FontStyle222">
    <w:name w:val="Font Style222"/>
    <w:basedOn w:val="Domylnaczcionkaakapitu"/>
    <w:uiPriority w:val="99"/>
    <w:rsid w:val="00007005"/>
    <w:rPr>
      <w:rFonts w:ascii="Verdana" w:hAnsi="Verdana" w:cs="Verdana"/>
      <w:color w:val="000000"/>
      <w:sz w:val="14"/>
      <w:szCs w:val="14"/>
    </w:rPr>
  </w:style>
  <w:style w:type="paragraph" w:customStyle="1" w:styleId="Style38">
    <w:name w:val="Style38"/>
    <w:basedOn w:val="Normalny"/>
    <w:uiPriority w:val="99"/>
    <w:rsid w:val="00007005"/>
    <w:pPr>
      <w:widowControl w:val="0"/>
      <w:autoSpaceDE w:val="0"/>
      <w:autoSpaceDN w:val="0"/>
      <w:adjustRightInd w:val="0"/>
      <w:spacing w:before="0" w:line="194" w:lineRule="exact"/>
      <w:jc w:val="left"/>
    </w:pPr>
    <w:rPr>
      <w:rFonts w:ascii="Calibri" w:hAnsi="Calibri" w:cs="Times New Roman"/>
      <w:bCs w:val="0"/>
      <w:iCs w:val="0"/>
      <w:sz w:val="24"/>
    </w:rPr>
  </w:style>
  <w:style w:type="character" w:customStyle="1" w:styleId="BezodstpwZnak">
    <w:name w:val="Bez odstępów Znak"/>
    <w:basedOn w:val="Domylnaczcionkaakapitu"/>
    <w:link w:val="Bezodstpw"/>
    <w:locked/>
    <w:rsid w:val="007739EE"/>
    <w:rPr>
      <w:rFonts w:ascii="Calibri" w:hAnsi="Calibri"/>
    </w:rPr>
  </w:style>
  <w:style w:type="paragraph" w:styleId="Bezodstpw">
    <w:name w:val="No Spacing"/>
    <w:basedOn w:val="Normalny"/>
    <w:link w:val="BezodstpwZnak"/>
    <w:qFormat/>
    <w:rsid w:val="007739EE"/>
    <w:pPr>
      <w:spacing w:before="0"/>
      <w:ind w:firstLine="697"/>
    </w:pPr>
    <w:rPr>
      <w:rFonts w:ascii="Calibri" w:hAnsi="Calibri" w:cs="Times New Roman"/>
      <w:bCs w:val="0"/>
      <w:iCs w:val="0"/>
      <w:sz w:val="20"/>
      <w:szCs w:val="20"/>
    </w:rPr>
  </w:style>
  <w:style w:type="paragraph" w:customStyle="1" w:styleId="StylNagwek11ptWyjustowany">
    <w:name w:val="Styl Nagłówek + 11 pt Wyjustowany"/>
    <w:basedOn w:val="Nagwek"/>
    <w:rsid w:val="00765B0E"/>
    <w:pPr>
      <w:tabs>
        <w:tab w:val="clear" w:pos="4536"/>
        <w:tab w:val="clear" w:pos="9072"/>
      </w:tabs>
      <w:spacing w:before="0"/>
    </w:pPr>
    <w:rPr>
      <w:rFonts w:ascii="Times New Roman" w:hAnsi="Times New Roman" w:cs="Times New Roman"/>
      <w:bCs w:val="0"/>
      <w:iCs w:val="0"/>
      <w:sz w:val="22"/>
      <w:szCs w:val="20"/>
    </w:rPr>
  </w:style>
  <w:style w:type="character" w:styleId="Uwydatnienie">
    <w:name w:val="Emphasis"/>
    <w:basedOn w:val="Domylnaczcionkaakapitu"/>
    <w:uiPriority w:val="20"/>
    <w:qFormat/>
    <w:rsid w:val="00A949F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18112">
      <w:bodyDiv w:val="1"/>
      <w:marLeft w:val="0"/>
      <w:marRight w:val="0"/>
      <w:marTop w:val="0"/>
      <w:marBottom w:val="0"/>
      <w:divBdr>
        <w:top w:val="none" w:sz="0" w:space="0" w:color="auto"/>
        <w:left w:val="none" w:sz="0" w:space="0" w:color="auto"/>
        <w:bottom w:val="none" w:sz="0" w:space="0" w:color="auto"/>
        <w:right w:val="none" w:sz="0" w:space="0" w:color="auto"/>
      </w:divBdr>
    </w:div>
    <w:div w:id="124545064">
      <w:bodyDiv w:val="1"/>
      <w:marLeft w:val="0"/>
      <w:marRight w:val="0"/>
      <w:marTop w:val="0"/>
      <w:marBottom w:val="0"/>
      <w:divBdr>
        <w:top w:val="none" w:sz="0" w:space="0" w:color="auto"/>
        <w:left w:val="none" w:sz="0" w:space="0" w:color="auto"/>
        <w:bottom w:val="none" w:sz="0" w:space="0" w:color="auto"/>
        <w:right w:val="none" w:sz="0" w:space="0" w:color="auto"/>
      </w:divBdr>
    </w:div>
    <w:div w:id="488640923">
      <w:bodyDiv w:val="1"/>
      <w:marLeft w:val="0"/>
      <w:marRight w:val="0"/>
      <w:marTop w:val="0"/>
      <w:marBottom w:val="0"/>
      <w:divBdr>
        <w:top w:val="none" w:sz="0" w:space="0" w:color="auto"/>
        <w:left w:val="none" w:sz="0" w:space="0" w:color="auto"/>
        <w:bottom w:val="none" w:sz="0" w:space="0" w:color="auto"/>
        <w:right w:val="none" w:sz="0" w:space="0" w:color="auto"/>
      </w:divBdr>
    </w:div>
    <w:div w:id="723988833">
      <w:bodyDiv w:val="1"/>
      <w:marLeft w:val="0"/>
      <w:marRight w:val="0"/>
      <w:marTop w:val="0"/>
      <w:marBottom w:val="0"/>
      <w:divBdr>
        <w:top w:val="none" w:sz="0" w:space="0" w:color="auto"/>
        <w:left w:val="none" w:sz="0" w:space="0" w:color="auto"/>
        <w:bottom w:val="none" w:sz="0" w:space="0" w:color="auto"/>
        <w:right w:val="none" w:sz="0" w:space="0" w:color="auto"/>
      </w:divBdr>
    </w:div>
    <w:div w:id="939024921">
      <w:bodyDiv w:val="1"/>
      <w:marLeft w:val="0"/>
      <w:marRight w:val="0"/>
      <w:marTop w:val="0"/>
      <w:marBottom w:val="0"/>
      <w:divBdr>
        <w:top w:val="none" w:sz="0" w:space="0" w:color="auto"/>
        <w:left w:val="none" w:sz="0" w:space="0" w:color="auto"/>
        <w:bottom w:val="none" w:sz="0" w:space="0" w:color="auto"/>
        <w:right w:val="none" w:sz="0" w:space="0" w:color="auto"/>
      </w:divBdr>
    </w:div>
    <w:div w:id="1116867845">
      <w:bodyDiv w:val="1"/>
      <w:marLeft w:val="0"/>
      <w:marRight w:val="0"/>
      <w:marTop w:val="0"/>
      <w:marBottom w:val="0"/>
      <w:divBdr>
        <w:top w:val="none" w:sz="0" w:space="0" w:color="auto"/>
        <w:left w:val="none" w:sz="0" w:space="0" w:color="auto"/>
        <w:bottom w:val="none" w:sz="0" w:space="0" w:color="auto"/>
        <w:right w:val="none" w:sz="0" w:space="0" w:color="auto"/>
      </w:divBdr>
    </w:div>
    <w:div w:id="1223447426">
      <w:bodyDiv w:val="1"/>
      <w:marLeft w:val="0"/>
      <w:marRight w:val="0"/>
      <w:marTop w:val="0"/>
      <w:marBottom w:val="0"/>
      <w:divBdr>
        <w:top w:val="none" w:sz="0" w:space="0" w:color="auto"/>
        <w:left w:val="none" w:sz="0" w:space="0" w:color="auto"/>
        <w:bottom w:val="none" w:sz="0" w:space="0" w:color="auto"/>
        <w:right w:val="none" w:sz="0" w:space="0" w:color="auto"/>
      </w:divBdr>
    </w:div>
    <w:div w:id="1331442920">
      <w:bodyDiv w:val="1"/>
      <w:marLeft w:val="0"/>
      <w:marRight w:val="0"/>
      <w:marTop w:val="0"/>
      <w:marBottom w:val="0"/>
      <w:divBdr>
        <w:top w:val="none" w:sz="0" w:space="0" w:color="auto"/>
        <w:left w:val="none" w:sz="0" w:space="0" w:color="auto"/>
        <w:bottom w:val="none" w:sz="0" w:space="0" w:color="auto"/>
        <w:right w:val="none" w:sz="0" w:space="0" w:color="auto"/>
      </w:divBdr>
    </w:div>
    <w:div w:id="1372877160">
      <w:bodyDiv w:val="1"/>
      <w:marLeft w:val="0"/>
      <w:marRight w:val="0"/>
      <w:marTop w:val="0"/>
      <w:marBottom w:val="0"/>
      <w:divBdr>
        <w:top w:val="none" w:sz="0" w:space="0" w:color="auto"/>
        <w:left w:val="none" w:sz="0" w:space="0" w:color="auto"/>
        <w:bottom w:val="none" w:sz="0" w:space="0" w:color="auto"/>
        <w:right w:val="none" w:sz="0" w:space="0" w:color="auto"/>
      </w:divBdr>
    </w:div>
    <w:div w:id="1416902061">
      <w:bodyDiv w:val="1"/>
      <w:marLeft w:val="0"/>
      <w:marRight w:val="0"/>
      <w:marTop w:val="0"/>
      <w:marBottom w:val="0"/>
      <w:divBdr>
        <w:top w:val="none" w:sz="0" w:space="0" w:color="auto"/>
        <w:left w:val="none" w:sz="0" w:space="0" w:color="auto"/>
        <w:bottom w:val="none" w:sz="0" w:space="0" w:color="auto"/>
        <w:right w:val="none" w:sz="0" w:space="0" w:color="auto"/>
      </w:divBdr>
    </w:div>
    <w:div w:id="1654024945">
      <w:bodyDiv w:val="1"/>
      <w:marLeft w:val="0"/>
      <w:marRight w:val="0"/>
      <w:marTop w:val="0"/>
      <w:marBottom w:val="0"/>
      <w:divBdr>
        <w:top w:val="none" w:sz="0" w:space="0" w:color="auto"/>
        <w:left w:val="none" w:sz="0" w:space="0" w:color="auto"/>
        <w:bottom w:val="none" w:sz="0" w:space="0" w:color="auto"/>
        <w:right w:val="none" w:sz="0" w:space="0" w:color="auto"/>
      </w:divBdr>
    </w:div>
    <w:div w:id="1689479214">
      <w:bodyDiv w:val="1"/>
      <w:marLeft w:val="0"/>
      <w:marRight w:val="0"/>
      <w:marTop w:val="0"/>
      <w:marBottom w:val="0"/>
      <w:divBdr>
        <w:top w:val="none" w:sz="0" w:space="0" w:color="auto"/>
        <w:left w:val="none" w:sz="0" w:space="0" w:color="auto"/>
        <w:bottom w:val="none" w:sz="0" w:space="0" w:color="auto"/>
        <w:right w:val="none" w:sz="0" w:space="0" w:color="auto"/>
      </w:divBdr>
    </w:div>
    <w:div w:id="1808623667">
      <w:bodyDiv w:val="1"/>
      <w:marLeft w:val="0"/>
      <w:marRight w:val="0"/>
      <w:marTop w:val="0"/>
      <w:marBottom w:val="0"/>
      <w:divBdr>
        <w:top w:val="none" w:sz="0" w:space="0" w:color="auto"/>
        <w:left w:val="none" w:sz="0" w:space="0" w:color="auto"/>
        <w:bottom w:val="none" w:sz="0" w:space="0" w:color="auto"/>
        <w:right w:val="none" w:sz="0" w:space="0" w:color="auto"/>
      </w:divBdr>
    </w:div>
    <w:div w:id="1819879570">
      <w:bodyDiv w:val="1"/>
      <w:marLeft w:val="0"/>
      <w:marRight w:val="0"/>
      <w:marTop w:val="0"/>
      <w:marBottom w:val="0"/>
      <w:divBdr>
        <w:top w:val="none" w:sz="0" w:space="0" w:color="auto"/>
        <w:left w:val="none" w:sz="0" w:space="0" w:color="auto"/>
        <w:bottom w:val="none" w:sz="0" w:space="0" w:color="auto"/>
        <w:right w:val="none" w:sz="0" w:space="0" w:color="auto"/>
      </w:divBdr>
    </w:div>
    <w:div w:id="197259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ek\Dane%20aplikacji\Microsoft\Szablony\Arial%20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91E7B-4EF1-4665-B183-9A315C759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Arial 3.dot</Template>
  <TotalTime>3</TotalTime>
  <Pages>2</Pages>
  <Words>929</Words>
  <Characters>5576</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D</vt:lpstr>
    </vt:vector>
  </TitlesOfParts>
  <Company>MZUiM Tychy</Company>
  <LinksUpToDate>false</LinksUpToDate>
  <CharactersWithSpaces>6493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D.05.03.11</dc:title>
  <dc:subject>Ważenie pojazdów</dc:subject>
  <dc:creator>Brak</dc:creator>
  <cp:keywords>Brak</cp:keywords>
  <cp:lastModifiedBy>t.krecichwost</cp:lastModifiedBy>
  <cp:revision>6</cp:revision>
  <cp:lastPrinted>2018-10-29T11:10:00Z</cp:lastPrinted>
  <dcterms:created xsi:type="dcterms:W3CDTF">2021-12-03T12:12:00Z</dcterms:created>
  <dcterms:modified xsi:type="dcterms:W3CDTF">2022-01-14T13:38:00Z</dcterms:modified>
</cp:coreProperties>
</file>